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507B8" w14:textId="55190886" w:rsidR="006C2A2C" w:rsidRPr="00166AFA" w:rsidRDefault="006C2A2C" w:rsidP="00A63A3C">
      <w:pPr>
        <w:jc w:val="right"/>
        <w:rPr>
          <w:rFonts w:ascii="Arial" w:hAnsi="Arial" w:cs="Arial"/>
          <w:b/>
          <w:sz w:val="20"/>
          <w:szCs w:val="20"/>
        </w:rPr>
      </w:pPr>
      <w:r w:rsidRPr="00166AFA">
        <w:rPr>
          <w:rFonts w:ascii="Arial" w:hAnsi="Arial" w:cs="Arial"/>
          <w:b/>
          <w:sz w:val="20"/>
          <w:szCs w:val="20"/>
        </w:rPr>
        <w:t xml:space="preserve">ZAŁĄCZNIK NR </w:t>
      </w:r>
      <w:r w:rsidR="00250571" w:rsidRPr="00166AFA">
        <w:rPr>
          <w:rFonts w:ascii="Arial" w:hAnsi="Arial" w:cs="Arial"/>
          <w:b/>
          <w:sz w:val="20"/>
          <w:szCs w:val="20"/>
        </w:rPr>
        <w:t>I.</w:t>
      </w:r>
      <w:r w:rsidRPr="00166AFA">
        <w:rPr>
          <w:rFonts w:ascii="Arial" w:hAnsi="Arial" w:cs="Arial"/>
          <w:b/>
          <w:sz w:val="20"/>
          <w:szCs w:val="20"/>
        </w:rPr>
        <w:t>1</w:t>
      </w:r>
    </w:p>
    <w:p w14:paraId="2C85D25F" w14:textId="77777777" w:rsidR="005D3C55" w:rsidRPr="00166AFA" w:rsidRDefault="005D3C55">
      <w:pPr>
        <w:rPr>
          <w:rFonts w:ascii="Arial" w:hAnsi="Arial" w:cs="Arial"/>
          <w:b/>
          <w:color w:val="33CCCC"/>
          <w:sz w:val="20"/>
          <w:szCs w:val="20"/>
        </w:rPr>
      </w:pPr>
    </w:p>
    <w:p w14:paraId="0FD9263B" w14:textId="77777777" w:rsidR="00884CCA" w:rsidRPr="00B61896" w:rsidRDefault="00884CCA" w:rsidP="00884CCA">
      <w:pPr>
        <w:rPr>
          <w:rFonts w:ascii="Arial" w:hAnsi="Arial" w:cs="Arial"/>
          <w:b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ZAMAWIAJĄCY:</w:t>
      </w:r>
      <w:r w:rsidRPr="00B61896">
        <w:rPr>
          <w:rFonts w:ascii="Arial" w:hAnsi="Arial" w:cs="Arial"/>
          <w:b/>
          <w:sz w:val="20"/>
          <w:szCs w:val="20"/>
        </w:rPr>
        <w:t xml:space="preserve"> </w:t>
      </w:r>
      <w:r w:rsidRPr="00B61896">
        <w:rPr>
          <w:rFonts w:ascii="Arial" w:hAnsi="Arial" w:cs="Arial"/>
          <w:b/>
          <w:sz w:val="20"/>
          <w:szCs w:val="20"/>
        </w:rPr>
        <w:tab/>
      </w:r>
    </w:p>
    <w:p w14:paraId="189C516B" w14:textId="77777777" w:rsidR="00884CCA" w:rsidRPr="00B61896" w:rsidRDefault="00884CCA" w:rsidP="00884CCA">
      <w:pPr>
        <w:ind w:left="1985" w:hanging="1985"/>
        <w:rPr>
          <w:rFonts w:ascii="Arial" w:hAnsi="Arial" w:cs="Arial"/>
          <w:b/>
          <w:sz w:val="20"/>
          <w:szCs w:val="20"/>
        </w:rPr>
      </w:pPr>
      <w:r w:rsidRPr="00B61896">
        <w:rPr>
          <w:rFonts w:ascii="Arial" w:hAnsi="Arial" w:cs="Arial"/>
          <w:b/>
          <w:sz w:val="20"/>
          <w:szCs w:val="20"/>
        </w:rPr>
        <w:t xml:space="preserve">Miasto Zielona Góra – Urząd Miasta Zielona Góra </w:t>
      </w:r>
    </w:p>
    <w:p w14:paraId="3FEC4140" w14:textId="77777777" w:rsidR="00884CCA" w:rsidRPr="00B61896" w:rsidRDefault="00884CCA" w:rsidP="00884CCA">
      <w:pPr>
        <w:ind w:left="1985" w:hanging="1985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ul. Podgórna 22, 65-213 Zielona Góra, </w:t>
      </w:r>
    </w:p>
    <w:p w14:paraId="659003BF" w14:textId="77777777" w:rsidR="00884CCA" w:rsidRPr="00B61896" w:rsidRDefault="00884CCA" w:rsidP="00884CCA">
      <w:pPr>
        <w:ind w:left="1985" w:hanging="1985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tel. (+48) 68 45 64 100, faks: (+48) 68 45 64 455   </w:t>
      </w:r>
    </w:p>
    <w:p w14:paraId="60ECABDF" w14:textId="77777777" w:rsidR="00884CCA" w:rsidRPr="00B61896" w:rsidRDefault="00884CCA" w:rsidP="00884CCA">
      <w:pPr>
        <w:rPr>
          <w:rFonts w:ascii="Arial" w:hAnsi="Arial" w:cs="Arial"/>
          <w:b/>
          <w:sz w:val="20"/>
          <w:szCs w:val="20"/>
        </w:rPr>
      </w:pPr>
      <w:r w:rsidRPr="00B61896">
        <w:rPr>
          <w:rFonts w:ascii="Arial" w:hAnsi="Arial" w:cs="Arial"/>
          <w:bCs/>
          <w:sz w:val="20"/>
          <w:szCs w:val="20"/>
        </w:rPr>
        <w:t>adres strony internetowej:</w:t>
      </w:r>
      <w:r w:rsidRPr="00B61896">
        <w:rPr>
          <w:rFonts w:ascii="Arial" w:hAnsi="Arial" w:cs="Arial"/>
          <w:b/>
          <w:sz w:val="20"/>
          <w:szCs w:val="20"/>
        </w:rPr>
        <w:t xml:space="preserve"> </w:t>
      </w:r>
      <w:hyperlink r:id="rId8" w:history="1">
        <w:r w:rsidRPr="00B61896">
          <w:rPr>
            <w:rStyle w:val="Hipercze"/>
            <w:rFonts w:ascii="Arial" w:hAnsi="Arial" w:cs="Arial"/>
            <w:b/>
            <w:sz w:val="20"/>
            <w:szCs w:val="20"/>
          </w:rPr>
          <w:t>http://www.zielona-gora.pl/</w:t>
        </w:r>
      </w:hyperlink>
    </w:p>
    <w:p w14:paraId="728A8305" w14:textId="77777777" w:rsidR="00884CCA" w:rsidRPr="00B61896" w:rsidRDefault="00884CCA" w:rsidP="00884CCA">
      <w:pPr>
        <w:ind w:left="1985" w:hanging="1985"/>
        <w:rPr>
          <w:rFonts w:ascii="Arial" w:hAnsi="Arial" w:cs="Arial"/>
          <w:sz w:val="20"/>
          <w:szCs w:val="20"/>
          <w:lang w:val="de-DE"/>
        </w:rPr>
      </w:pPr>
      <w:r w:rsidRPr="00B61896">
        <w:rPr>
          <w:rFonts w:ascii="Arial" w:hAnsi="Arial" w:cs="Arial"/>
          <w:b/>
          <w:sz w:val="20"/>
          <w:szCs w:val="20"/>
          <w:lang w:val="de-DE"/>
        </w:rPr>
        <w:t>NIP:</w:t>
      </w:r>
      <w:r w:rsidRPr="00B61896">
        <w:rPr>
          <w:rFonts w:ascii="Arial" w:hAnsi="Arial" w:cs="Arial"/>
          <w:sz w:val="20"/>
          <w:szCs w:val="20"/>
          <w:lang w:val="de-DE"/>
        </w:rPr>
        <w:t xml:space="preserve"> 973-100-74-58 </w:t>
      </w:r>
    </w:p>
    <w:p w14:paraId="46D13E11" w14:textId="77777777" w:rsidR="00884CCA" w:rsidRPr="00B61896" w:rsidRDefault="00884CCA" w:rsidP="00884CCA">
      <w:pPr>
        <w:ind w:left="1985" w:hanging="1985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b/>
          <w:sz w:val="20"/>
          <w:szCs w:val="20"/>
        </w:rPr>
        <w:t>REGON:</w:t>
      </w:r>
      <w:r w:rsidRPr="00B61896">
        <w:rPr>
          <w:rFonts w:ascii="Arial" w:hAnsi="Arial" w:cs="Arial"/>
          <w:sz w:val="20"/>
          <w:szCs w:val="20"/>
        </w:rPr>
        <w:t xml:space="preserve"> 970770178</w:t>
      </w:r>
    </w:p>
    <w:p w14:paraId="6446F7B4" w14:textId="77777777" w:rsidR="00884CCA" w:rsidRPr="00B61896" w:rsidRDefault="00884CCA" w:rsidP="00884CCA">
      <w:pPr>
        <w:rPr>
          <w:rFonts w:ascii="Arial" w:hAnsi="Arial" w:cs="Arial"/>
          <w:b/>
          <w:sz w:val="12"/>
          <w:szCs w:val="20"/>
          <w:lang w:val="de-DE"/>
        </w:rPr>
      </w:pPr>
      <w:r w:rsidRPr="00B61896">
        <w:rPr>
          <w:rFonts w:ascii="Arial" w:hAnsi="Arial" w:cs="Arial"/>
          <w:sz w:val="20"/>
          <w:szCs w:val="20"/>
          <w:lang w:val="de-DE"/>
        </w:rPr>
        <w:t xml:space="preserve">     </w:t>
      </w:r>
    </w:p>
    <w:p w14:paraId="5FBA3FAA" w14:textId="7AC91936" w:rsidR="005819F0" w:rsidRPr="00166AFA" w:rsidRDefault="005819F0" w:rsidP="005819F0">
      <w:pPr>
        <w:ind w:left="1985" w:hanging="1985"/>
        <w:rPr>
          <w:rFonts w:ascii="Arial" w:hAnsi="Arial" w:cs="Arial"/>
          <w:sz w:val="20"/>
          <w:szCs w:val="20"/>
        </w:rPr>
      </w:pPr>
    </w:p>
    <w:p w14:paraId="325E1C0F" w14:textId="77777777" w:rsidR="00030CD6" w:rsidRPr="00166AFA" w:rsidRDefault="00030CD6" w:rsidP="00030CD6">
      <w:pPr>
        <w:jc w:val="center"/>
        <w:rPr>
          <w:rFonts w:ascii="Arial" w:hAnsi="Arial" w:cs="Arial"/>
          <w:b/>
          <w:sz w:val="20"/>
          <w:szCs w:val="20"/>
        </w:rPr>
      </w:pPr>
    </w:p>
    <w:p w14:paraId="5F672A2A" w14:textId="5791918D" w:rsidR="00030CD6" w:rsidRPr="00166AFA" w:rsidRDefault="00030CD6" w:rsidP="00030CD6">
      <w:pPr>
        <w:jc w:val="center"/>
        <w:rPr>
          <w:rFonts w:ascii="Arial" w:hAnsi="Arial" w:cs="Arial"/>
          <w:b/>
          <w:sz w:val="20"/>
          <w:szCs w:val="20"/>
        </w:rPr>
      </w:pPr>
      <w:r w:rsidRPr="00166AFA">
        <w:rPr>
          <w:rFonts w:ascii="Arial" w:hAnsi="Arial" w:cs="Arial"/>
          <w:b/>
          <w:sz w:val="20"/>
          <w:szCs w:val="20"/>
        </w:rPr>
        <w:t>OFERTA</w:t>
      </w:r>
      <w:r w:rsidR="00D31705" w:rsidRPr="00166AFA">
        <w:rPr>
          <w:rStyle w:val="Odwoanieprzypisudolnego"/>
          <w:rFonts w:ascii="Arial" w:hAnsi="Arial" w:cs="Arial"/>
          <w:b/>
          <w:color w:val="FF0000"/>
          <w:sz w:val="20"/>
          <w:szCs w:val="20"/>
        </w:rPr>
        <w:footnoteReference w:id="1"/>
      </w:r>
    </w:p>
    <w:p w14:paraId="39989117" w14:textId="77777777" w:rsidR="00AE1D3F" w:rsidRPr="00166AFA" w:rsidRDefault="00030CD6" w:rsidP="005819F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 xml:space="preserve">w postępowaniu o udzielenie zamówienia publicznego pn.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371"/>
      </w:tblGrid>
      <w:tr w:rsidR="00AE1D3F" w:rsidRPr="00166AFA" w14:paraId="16767D6D" w14:textId="77777777" w:rsidTr="00F37DF1">
        <w:trPr>
          <w:jc w:val="center"/>
        </w:trPr>
        <w:tc>
          <w:tcPr>
            <w:tcW w:w="7371" w:type="dxa"/>
          </w:tcPr>
          <w:p w14:paraId="61F26E69" w14:textId="77777777" w:rsidR="00AE1D3F" w:rsidRPr="00166AFA" w:rsidRDefault="00AE1D3F" w:rsidP="00AE1D3F">
            <w:pPr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14:paraId="543FD8B5" w14:textId="77777777" w:rsidR="00AE1D3F" w:rsidRDefault="00884CCA" w:rsidP="00AE1D3F">
            <w:pPr>
              <w:spacing w:after="120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884CCA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Usługa promocyjna polegająca na składzie, opracowaniu graficznym i wydruku bezpłatnego informatora miejskiego „Czas Zielonej Góry”</w:t>
            </w:r>
          </w:p>
          <w:p w14:paraId="6472781B" w14:textId="2ADF6EDB" w:rsidR="00884CCA" w:rsidRPr="00884CCA" w:rsidRDefault="00884CCA" w:rsidP="00AE1D3F">
            <w:pPr>
              <w:spacing w:after="120"/>
              <w:jc w:val="center"/>
              <w:rPr>
                <w:rFonts w:ascii="Arial" w:hAnsi="Arial" w:cs="Arial"/>
                <w:bCs/>
                <w:caps/>
                <w:sz w:val="20"/>
              </w:rPr>
            </w:pPr>
            <w:r w:rsidRPr="00884CCA">
              <w:rPr>
                <w:rFonts w:ascii="Arial" w:hAnsi="Arial" w:cs="Arial"/>
                <w:bCs/>
                <w:caps/>
                <w:sz w:val="20"/>
              </w:rPr>
              <w:t>(postępowanie nr ref. DO-ZP.271.1</w:t>
            </w:r>
            <w:r>
              <w:rPr>
                <w:rFonts w:ascii="Arial" w:hAnsi="Arial" w:cs="Arial"/>
                <w:bCs/>
                <w:caps/>
                <w:sz w:val="20"/>
              </w:rPr>
              <w:t>43</w:t>
            </w:r>
            <w:r w:rsidRPr="00884CCA">
              <w:rPr>
                <w:rFonts w:ascii="Arial" w:hAnsi="Arial" w:cs="Arial"/>
                <w:bCs/>
                <w:caps/>
                <w:sz w:val="20"/>
              </w:rPr>
              <w:t>.2025)</w:t>
            </w:r>
          </w:p>
        </w:tc>
      </w:tr>
    </w:tbl>
    <w:p w14:paraId="1DC92F93" w14:textId="299AFAE9" w:rsidR="005819F0" w:rsidRPr="00166AFA" w:rsidRDefault="005819F0" w:rsidP="005819F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4B67FCA5" w14:textId="7C4FC65F" w:rsidR="006C2A2C" w:rsidRPr="00166AFA" w:rsidRDefault="006C2A2C" w:rsidP="00EA15BA">
      <w:p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b/>
          <w:bCs/>
          <w:sz w:val="20"/>
          <w:szCs w:val="20"/>
        </w:rPr>
        <w:t>1.</w:t>
      </w:r>
      <w:r w:rsidRPr="00166AFA">
        <w:rPr>
          <w:rFonts w:ascii="Arial" w:hAnsi="Arial" w:cs="Arial"/>
          <w:sz w:val="20"/>
          <w:szCs w:val="20"/>
        </w:rPr>
        <w:t xml:space="preserve"> </w:t>
      </w:r>
      <w:r w:rsidRPr="00166AFA">
        <w:rPr>
          <w:rFonts w:ascii="Arial" w:hAnsi="Arial" w:cs="Arial"/>
          <w:sz w:val="20"/>
          <w:szCs w:val="20"/>
        </w:rPr>
        <w:tab/>
        <w:t>WYKONAWCA</w:t>
      </w:r>
      <w:r w:rsidR="00E24DFF" w:rsidRPr="00166AFA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030CD6" w:rsidRPr="00166AFA">
        <w:rPr>
          <w:rFonts w:ascii="Arial" w:hAnsi="Arial" w:cs="Arial"/>
          <w:sz w:val="20"/>
          <w:szCs w:val="20"/>
        </w:rPr>
        <w:t>:</w:t>
      </w:r>
    </w:p>
    <w:p w14:paraId="04FD8768" w14:textId="77777777" w:rsidR="00EA15BA" w:rsidRPr="00166AFA" w:rsidRDefault="00EA15BA" w:rsidP="00EA15BA">
      <w:pPr>
        <w:numPr>
          <w:ilvl w:val="0"/>
          <w:numId w:val="44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66AFA">
        <w:rPr>
          <w:rFonts w:ascii="Arial" w:eastAsia="Calibri" w:hAnsi="Arial" w:cs="Arial"/>
          <w:sz w:val="20"/>
          <w:szCs w:val="20"/>
          <w:lang w:eastAsia="en-US"/>
        </w:rPr>
        <w:t xml:space="preserve">nazwa: </w:t>
      </w:r>
      <w:r w:rsidRPr="00166AFA">
        <w:rPr>
          <w:rFonts w:ascii="Arial" w:eastAsia="Calibri" w:hAnsi="Arial" w:cs="Arial"/>
          <w:b/>
          <w:bCs/>
          <w:sz w:val="20"/>
          <w:szCs w:val="20"/>
          <w:lang w:val="de-DE" w:eastAsia="en-US"/>
        </w:rPr>
        <w:t>..............................................................................................................................................</w:t>
      </w:r>
    </w:p>
    <w:p w14:paraId="0D404F3D" w14:textId="77777777" w:rsidR="00EA15BA" w:rsidRPr="00166AFA" w:rsidRDefault="00EA15BA" w:rsidP="00EA15BA">
      <w:pPr>
        <w:numPr>
          <w:ilvl w:val="0"/>
          <w:numId w:val="44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66AFA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  <w:r w:rsidRPr="00166AFA">
        <w:rPr>
          <w:rFonts w:ascii="Arial" w:eastAsia="Calibri" w:hAnsi="Arial" w:cs="Arial"/>
          <w:b/>
          <w:bCs/>
          <w:sz w:val="20"/>
          <w:szCs w:val="20"/>
          <w:lang w:eastAsia="en-US"/>
        </w:rPr>
        <w:t>................................................................................................................................................</w:t>
      </w:r>
    </w:p>
    <w:p w14:paraId="772CA24F" w14:textId="77777777" w:rsidR="00EA15BA" w:rsidRPr="00166AFA" w:rsidRDefault="00EA15BA" w:rsidP="00EA15BA">
      <w:pPr>
        <w:numPr>
          <w:ilvl w:val="0"/>
          <w:numId w:val="44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66AFA">
        <w:rPr>
          <w:rFonts w:ascii="Arial" w:eastAsia="Calibri" w:hAnsi="Arial" w:cs="Arial"/>
          <w:sz w:val="20"/>
          <w:szCs w:val="20"/>
          <w:lang w:eastAsia="en-US"/>
        </w:rPr>
        <w:t xml:space="preserve">województwo </w:t>
      </w:r>
      <w:r w:rsidRPr="00166AFA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</w:t>
      </w:r>
    </w:p>
    <w:p w14:paraId="065BB806" w14:textId="77777777" w:rsidR="00EA15BA" w:rsidRPr="00166AFA" w:rsidRDefault="00EA15BA" w:rsidP="00EA15BA">
      <w:pPr>
        <w:numPr>
          <w:ilvl w:val="0"/>
          <w:numId w:val="44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66AFA">
        <w:rPr>
          <w:rFonts w:ascii="Arial" w:eastAsia="Calibri" w:hAnsi="Arial" w:cs="Arial"/>
          <w:sz w:val="20"/>
          <w:szCs w:val="20"/>
          <w:lang w:eastAsia="en-US"/>
        </w:rPr>
        <w:t xml:space="preserve">NIP/PESEL </w:t>
      </w:r>
      <w:r w:rsidRPr="00166AFA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…………………….………………..</w:t>
      </w:r>
    </w:p>
    <w:p w14:paraId="1E352D2A" w14:textId="77777777" w:rsidR="00884CCA" w:rsidRPr="00B61896" w:rsidRDefault="00884CCA" w:rsidP="00884CCA">
      <w:pPr>
        <w:numPr>
          <w:ilvl w:val="0"/>
          <w:numId w:val="44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61896">
        <w:rPr>
          <w:rFonts w:ascii="Arial" w:eastAsia="Calibri" w:hAnsi="Arial" w:cs="Arial"/>
          <w:sz w:val="20"/>
          <w:szCs w:val="20"/>
          <w:lang w:eastAsia="en-US"/>
        </w:rPr>
        <w:t xml:space="preserve">KRS/CEiDG: </w:t>
      </w:r>
      <w:r w:rsidRPr="00B61896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………………………………….………</w:t>
      </w:r>
      <w:r w:rsidRPr="00B61896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AD4F31">
        <w:rPr>
          <w:rFonts w:ascii="Arial" w:eastAsia="Calibri" w:hAnsi="Arial" w:cs="Arial"/>
          <w:i/>
          <w:iCs/>
          <w:sz w:val="20"/>
          <w:szCs w:val="20"/>
          <w:lang w:eastAsia="en-US"/>
        </w:rPr>
        <w:t>(ogólnodostępna i bezpłatna baza danych umożliwiająca dostęp do danych Krajowego Rejestru Sądowego, Centralnej Ewidencji i Informacji o Działalności Gospodarczej lub innego właściwego rejestru znajduje się pod adresem internetowym</w:t>
      </w:r>
      <w:r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 </w:t>
      </w:r>
      <w:r w:rsidRPr="00050ED9">
        <w:rPr>
          <w:rFonts w:ascii="Arial" w:eastAsia="Calibri" w:hAnsi="Arial" w:cs="Arial"/>
          <w:i/>
          <w:iCs/>
          <w:color w:val="FF0000"/>
          <w:sz w:val="20"/>
          <w:szCs w:val="20"/>
          <w:lang w:eastAsia="en-US"/>
        </w:rPr>
        <w:t xml:space="preserve">(należy wskazać adres strony): </w:t>
      </w:r>
      <w:r w:rsidRPr="00AD4F31">
        <w:rPr>
          <w:rFonts w:ascii="Arial" w:eastAsia="Calibri" w:hAnsi="Arial" w:cs="Arial"/>
          <w:b/>
          <w:bCs/>
          <w:i/>
          <w:iCs/>
          <w:sz w:val="20"/>
          <w:szCs w:val="20"/>
          <w:lang w:eastAsia="en-US"/>
        </w:rPr>
        <w:t>………………………………………..</w:t>
      </w:r>
      <w:r w:rsidRPr="00AD4F31">
        <w:rPr>
          <w:rFonts w:ascii="Arial" w:eastAsia="Calibri" w:hAnsi="Arial" w:cs="Arial"/>
          <w:i/>
          <w:iCs/>
          <w:sz w:val="20"/>
          <w:szCs w:val="20"/>
          <w:lang w:eastAsia="en-US"/>
        </w:rPr>
        <w:t>)</w:t>
      </w:r>
      <w:r w:rsidRPr="00AD4F31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70ED0899" w14:textId="77777777" w:rsidR="00EA15BA" w:rsidRPr="00166AFA" w:rsidRDefault="00EA15BA" w:rsidP="00EA15BA">
      <w:pPr>
        <w:numPr>
          <w:ilvl w:val="0"/>
          <w:numId w:val="44"/>
        </w:numPr>
        <w:spacing w:before="120" w:line="36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66AFA">
        <w:rPr>
          <w:rFonts w:ascii="Arial" w:eastAsia="Calibri" w:hAnsi="Arial" w:cs="Arial"/>
          <w:sz w:val="20"/>
          <w:szCs w:val="20"/>
          <w:lang w:eastAsia="en-US"/>
        </w:rPr>
        <w:t xml:space="preserve">tel. ...................................... e-mail: ……………………… </w:t>
      </w:r>
    </w:p>
    <w:p w14:paraId="29B2D9CF" w14:textId="18083DEA" w:rsidR="00E24DFF" w:rsidRPr="00166AFA" w:rsidRDefault="00E24DFF" w:rsidP="00027412">
      <w:pPr>
        <w:pStyle w:val="Akapitzlist"/>
        <w:numPr>
          <w:ilvl w:val="0"/>
          <w:numId w:val="44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rodzaj</w:t>
      </w:r>
      <w:r w:rsidRPr="00166AFA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166AFA">
        <w:rPr>
          <w:rFonts w:ascii="Arial" w:hAnsi="Arial" w:cs="Arial"/>
          <w:sz w:val="20"/>
          <w:szCs w:val="20"/>
        </w:rPr>
        <w:t xml:space="preserve"> </w:t>
      </w:r>
      <w:r w:rsidR="00547C95" w:rsidRPr="00166AFA">
        <w:rPr>
          <w:rFonts w:ascii="Arial" w:hAnsi="Arial" w:cs="Arial"/>
          <w:sz w:val="20"/>
          <w:szCs w:val="20"/>
        </w:rPr>
        <w:t>Wykonawc</w:t>
      </w:r>
      <w:r w:rsidRPr="00166AFA">
        <w:rPr>
          <w:rFonts w:ascii="Arial" w:hAnsi="Arial" w:cs="Arial"/>
          <w:sz w:val="20"/>
          <w:szCs w:val="20"/>
        </w:rPr>
        <w:t>y:</w:t>
      </w:r>
    </w:p>
    <w:p w14:paraId="099BE98E" w14:textId="77777777" w:rsidR="00A828B6" w:rsidRPr="00166AFA" w:rsidRDefault="00A828B6" w:rsidP="00E24DFF">
      <w:pPr>
        <w:pStyle w:val="Akapitzlist"/>
        <w:spacing w:before="120" w:after="120" w:line="360" w:lineRule="auto"/>
        <w:ind w:left="357"/>
        <w:jc w:val="both"/>
        <w:rPr>
          <w:rFonts w:ascii="Arial" w:hAnsi="Arial" w:cs="Arial"/>
          <w:bCs/>
          <w:sz w:val="20"/>
          <w:szCs w:val="18"/>
        </w:rPr>
        <w:sectPr w:rsidR="00A828B6" w:rsidRPr="00166AFA" w:rsidSect="002415EA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026" w:right="1418" w:bottom="1618" w:left="1418" w:header="709" w:footer="673" w:gutter="0"/>
          <w:cols w:space="708"/>
          <w:titlePg/>
          <w:docGrid w:linePitch="360"/>
        </w:sectPr>
      </w:pPr>
    </w:p>
    <w:p w14:paraId="0B6C6803" w14:textId="7CA983C4" w:rsidR="00E24DFF" w:rsidRPr="00166AFA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166AFA">
        <w:rPr>
          <w:rFonts w:ascii="Arial" w:hAnsi="Arial" w:cs="Arial"/>
          <w:bCs/>
          <w:sz w:val="20"/>
          <w:szCs w:val="18"/>
        </w:rPr>
        <w:lastRenderedPageBreak/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66AFA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166AFA">
        <w:rPr>
          <w:rFonts w:ascii="Arial" w:hAnsi="Arial" w:cs="Arial"/>
          <w:bCs/>
          <w:sz w:val="20"/>
          <w:szCs w:val="18"/>
        </w:rPr>
      </w:r>
      <w:r w:rsidRPr="00166AFA">
        <w:rPr>
          <w:rFonts w:ascii="Arial" w:hAnsi="Arial" w:cs="Arial"/>
          <w:bCs/>
          <w:sz w:val="20"/>
          <w:szCs w:val="18"/>
        </w:rPr>
        <w:fldChar w:fldCharType="separate"/>
      </w:r>
      <w:r w:rsidRPr="00166AFA">
        <w:rPr>
          <w:rFonts w:ascii="Arial" w:hAnsi="Arial" w:cs="Arial"/>
          <w:bCs/>
          <w:sz w:val="20"/>
          <w:szCs w:val="18"/>
        </w:rPr>
        <w:fldChar w:fldCharType="end"/>
      </w:r>
      <w:r w:rsidR="00547C95" w:rsidRPr="00166AFA">
        <w:rPr>
          <w:rFonts w:ascii="Arial" w:hAnsi="Arial" w:cs="Arial"/>
          <w:bCs/>
          <w:sz w:val="20"/>
          <w:szCs w:val="20"/>
        </w:rPr>
        <w:t xml:space="preserve"> </w:t>
      </w:r>
      <w:r w:rsidR="00A828B6" w:rsidRPr="00166AFA">
        <w:rPr>
          <w:rFonts w:ascii="Arial" w:hAnsi="Arial" w:cs="Arial"/>
          <w:bCs/>
          <w:sz w:val="20"/>
          <w:szCs w:val="20"/>
        </w:rPr>
        <w:tab/>
      </w:r>
      <w:r w:rsidR="00547C95" w:rsidRPr="00166AFA">
        <w:rPr>
          <w:rFonts w:ascii="Arial" w:hAnsi="Arial" w:cs="Arial"/>
          <w:bCs/>
          <w:sz w:val="20"/>
          <w:szCs w:val="20"/>
        </w:rPr>
        <w:t>mikroprzedsiębiorstw</w:t>
      </w:r>
      <w:r w:rsidRPr="00166AFA">
        <w:rPr>
          <w:rFonts w:ascii="Arial" w:hAnsi="Arial" w:cs="Arial"/>
          <w:bCs/>
          <w:sz w:val="20"/>
          <w:szCs w:val="20"/>
        </w:rPr>
        <w:t>o</w:t>
      </w:r>
    </w:p>
    <w:p w14:paraId="24F00524" w14:textId="0E30F4E9" w:rsidR="00E24DFF" w:rsidRPr="00166AFA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166AFA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66AFA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166AFA">
        <w:rPr>
          <w:rFonts w:ascii="Arial" w:hAnsi="Arial" w:cs="Arial"/>
          <w:bCs/>
          <w:sz w:val="20"/>
          <w:szCs w:val="18"/>
        </w:rPr>
      </w:r>
      <w:r w:rsidRPr="00166AFA">
        <w:rPr>
          <w:rFonts w:ascii="Arial" w:hAnsi="Arial" w:cs="Arial"/>
          <w:bCs/>
          <w:sz w:val="20"/>
          <w:szCs w:val="18"/>
        </w:rPr>
        <w:fldChar w:fldCharType="separate"/>
      </w:r>
      <w:r w:rsidRPr="00166AFA">
        <w:rPr>
          <w:rFonts w:ascii="Arial" w:hAnsi="Arial" w:cs="Arial"/>
          <w:bCs/>
          <w:sz w:val="20"/>
          <w:szCs w:val="18"/>
        </w:rPr>
        <w:fldChar w:fldCharType="end"/>
      </w:r>
      <w:r w:rsidR="00A828B6" w:rsidRPr="00166AFA">
        <w:rPr>
          <w:rFonts w:ascii="Arial" w:hAnsi="Arial" w:cs="Arial"/>
          <w:bCs/>
          <w:sz w:val="20"/>
          <w:szCs w:val="18"/>
        </w:rPr>
        <w:tab/>
      </w:r>
      <w:r w:rsidR="00547C95" w:rsidRPr="00166AFA">
        <w:rPr>
          <w:rFonts w:ascii="Arial" w:hAnsi="Arial" w:cs="Arial"/>
          <w:bCs/>
          <w:sz w:val="20"/>
          <w:szCs w:val="20"/>
        </w:rPr>
        <w:t>mał</w:t>
      </w:r>
      <w:r w:rsidRPr="00166AFA">
        <w:rPr>
          <w:rFonts w:ascii="Arial" w:hAnsi="Arial" w:cs="Arial"/>
          <w:bCs/>
          <w:sz w:val="20"/>
          <w:szCs w:val="20"/>
        </w:rPr>
        <w:t>e przedsiębiorstwo</w:t>
      </w:r>
    </w:p>
    <w:p w14:paraId="60F95512" w14:textId="0730481E" w:rsidR="00E24DFF" w:rsidRPr="00166AFA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166AFA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66AFA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166AFA">
        <w:rPr>
          <w:rFonts w:ascii="Arial" w:hAnsi="Arial" w:cs="Arial"/>
          <w:bCs/>
          <w:sz w:val="20"/>
          <w:szCs w:val="18"/>
        </w:rPr>
      </w:r>
      <w:r w:rsidRPr="00166AFA">
        <w:rPr>
          <w:rFonts w:ascii="Arial" w:hAnsi="Arial" w:cs="Arial"/>
          <w:bCs/>
          <w:sz w:val="20"/>
          <w:szCs w:val="18"/>
        </w:rPr>
        <w:fldChar w:fldCharType="separate"/>
      </w:r>
      <w:r w:rsidRPr="00166AFA">
        <w:rPr>
          <w:rFonts w:ascii="Arial" w:hAnsi="Arial" w:cs="Arial"/>
          <w:bCs/>
          <w:sz w:val="20"/>
          <w:szCs w:val="18"/>
        </w:rPr>
        <w:fldChar w:fldCharType="end"/>
      </w:r>
      <w:r w:rsidRPr="00166AFA">
        <w:rPr>
          <w:rFonts w:ascii="Arial" w:hAnsi="Arial" w:cs="Arial"/>
          <w:bCs/>
          <w:sz w:val="20"/>
          <w:szCs w:val="18"/>
        </w:rPr>
        <w:t xml:space="preserve"> </w:t>
      </w:r>
      <w:r w:rsidR="00A828B6" w:rsidRPr="00166AFA">
        <w:rPr>
          <w:rFonts w:ascii="Arial" w:hAnsi="Arial" w:cs="Arial"/>
          <w:bCs/>
          <w:sz w:val="20"/>
          <w:szCs w:val="18"/>
        </w:rPr>
        <w:tab/>
      </w:r>
      <w:r w:rsidRPr="00166AFA">
        <w:rPr>
          <w:rFonts w:ascii="Arial" w:hAnsi="Arial" w:cs="Arial"/>
          <w:bCs/>
          <w:sz w:val="20"/>
          <w:szCs w:val="18"/>
        </w:rPr>
        <w:t xml:space="preserve">średnie </w:t>
      </w:r>
      <w:r w:rsidR="00547C95" w:rsidRPr="00166AFA">
        <w:rPr>
          <w:rFonts w:ascii="Arial" w:hAnsi="Arial" w:cs="Arial"/>
          <w:bCs/>
          <w:sz w:val="20"/>
          <w:szCs w:val="20"/>
        </w:rPr>
        <w:t>przedsiębiorstw</w:t>
      </w:r>
      <w:r w:rsidRPr="00166AFA">
        <w:rPr>
          <w:rFonts w:ascii="Arial" w:hAnsi="Arial" w:cs="Arial"/>
          <w:bCs/>
          <w:sz w:val="20"/>
          <w:szCs w:val="20"/>
        </w:rPr>
        <w:t>o</w:t>
      </w:r>
    </w:p>
    <w:p w14:paraId="2153F856" w14:textId="624B6696" w:rsidR="00A828B6" w:rsidRPr="00166AFA" w:rsidRDefault="00A828B6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18"/>
        </w:rPr>
      </w:pPr>
      <w:r w:rsidRPr="00166AFA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66AFA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166AFA">
        <w:rPr>
          <w:rFonts w:ascii="Arial" w:hAnsi="Arial" w:cs="Arial"/>
          <w:bCs/>
          <w:sz w:val="20"/>
          <w:szCs w:val="18"/>
        </w:rPr>
      </w:r>
      <w:r w:rsidRPr="00166AFA">
        <w:rPr>
          <w:rFonts w:ascii="Arial" w:hAnsi="Arial" w:cs="Arial"/>
          <w:bCs/>
          <w:sz w:val="20"/>
          <w:szCs w:val="18"/>
        </w:rPr>
        <w:fldChar w:fldCharType="separate"/>
      </w:r>
      <w:r w:rsidRPr="00166AFA">
        <w:rPr>
          <w:rFonts w:ascii="Arial" w:hAnsi="Arial" w:cs="Arial"/>
          <w:bCs/>
          <w:sz w:val="20"/>
          <w:szCs w:val="18"/>
        </w:rPr>
        <w:fldChar w:fldCharType="end"/>
      </w:r>
      <w:r w:rsidRPr="00166AFA">
        <w:rPr>
          <w:rFonts w:ascii="Arial" w:hAnsi="Arial" w:cs="Arial"/>
          <w:bCs/>
          <w:sz w:val="20"/>
          <w:szCs w:val="18"/>
        </w:rPr>
        <w:t xml:space="preserve"> </w:t>
      </w:r>
      <w:r w:rsidRPr="00166AFA">
        <w:rPr>
          <w:rFonts w:ascii="Arial" w:hAnsi="Arial" w:cs="Arial"/>
          <w:bCs/>
          <w:sz w:val="20"/>
          <w:szCs w:val="18"/>
        </w:rPr>
        <w:tab/>
        <w:t>jednoosobowa działalność gospodarcza</w:t>
      </w:r>
    </w:p>
    <w:p w14:paraId="397CE196" w14:textId="01AB7179" w:rsidR="00A828B6" w:rsidRPr="00166AFA" w:rsidRDefault="00A828B6" w:rsidP="00A828B6">
      <w:pPr>
        <w:pStyle w:val="Akapitzlist"/>
        <w:spacing w:before="120" w:after="120" w:line="360" w:lineRule="auto"/>
        <w:ind w:left="567" w:hanging="567"/>
        <w:rPr>
          <w:rFonts w:ascii="Arial" w:hAnsi="Arial" w:cs="Arial"/>
          <w:bCs/>
          <w:sz w:val="20"/>
          <w:szCs w:val="18"/>
        </w:rPr>
      </w:pPr>
      <w:r w:rsidRPr="00166AFA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66AFA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166AFA">
        <w:rPr>
          <w:rFonts w:ascii="Arial" w:hAnsi="Arial" w:cs="Arial"/>
          <w:bCs/>
          <w:sz w:val="20"/>
          <w:szCs w:val="18"/>
        </w:rPr>
      </w:r>
      <w:r w:rsidRPr="00166AFA">
        <w:rPr>
          <w:rFonts w:ascii="Arial" w:hAnsi="Arial" w:cs="Arial"/>
          <w:bCs/>
          <w:sz w:val="20"/>
          <w:szCs w:val="18"/>
        </w:rPr>
        <w:fldChar w:fldCharType="separate"/>
      </w:r>
      <w:r w:rsidRPr="00166AFA">
        <w:rPr>
          <w:rFonts w:ascii="Arial" w:hAnsi="Arial" w:cs="Arial"/>
          <w:bCs/>
          <w:sz w:val="20"/>
          <w:szCs w:val="18"/>
        </w:rPr>
        <w:fldChar w:fldCharType="end"/>
      </w:r>
      <w:r w:rsidRPr="00166AFA">
        <w:rPr>
          <w:rFonts w:ascii="Arial" w:hAnsi="Arial" w:cs="Arial"/>
          <w:bCs/>
          <w:sz w:val="20"/>
          <w:szCs w:val="18"/>
        </w:rPr>
        <w:t xml:space="preserve"> </w:t>
      </w:r>
      <w:r w:rsidRPr="00166AFA">
        <w:rPr>
          <w:rFonts w:ascii="Arial" w:hAnsi="Arial" w:cs="Arial"/>
          <w:bCs/>
          <w:sz w:val="20"/>
          <w:szCs w:val="18"/>
        </w:rPr>
        <w:tab/>
        <w:t>osoba fizyczna nieprowadząca działalności gospodarczej</w:t>
      </w:r>
    </w:p>
    <w:p w14:paraId="57D62D6D" w14:textId="292CCE6E" w:rsidR="00A828B6" w:rsidRPr="00166AFA" w:rsidRDefault="00A828B6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166AFA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66AFA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166AFA">
        <w:rPr>
          <w:rFonts w:ascii="Arial" w:hAnsi="Arial" w:cs="Arial"/>
          <w:bCs/>
          <w:sz w:val="20"/>
          <w:szCs w:val="18"/>
        </w:rPr>
      </w:r>
      <w:r w:rsidRPr="00166AFA">
        <w:rPr>
          <w:rFonts w:ascii="Arial" w:hAnsi="Arial" w:cs="Arial"/>
          <w:bCs/>
          <w:sz w:val="20"/>
          <w:szCs w:val="18"/>
        </w:rPr>
        <w:fldChar w:fldCharType="separate"/>
      </w:r>
      <w:r w:rsidRPr="00166AFA">
        <w:rPr>
          <w:rFonts w:ascii="Arial" w:hAnsi="Arial" w:cs="Arial"/>
          <w:bCs/>
          <w:sz w:val="20"/>
          <w:szCs w:val="18"/>
        </w:rPr>
        <w:fldChar w:fldCharType="end"/>
      </w:r>
      <w:r w:rsidRPr="00166AFA">
        <w:rPr>
          <w:rFonts w:ascii="Arial" w:hAnsi="Arial" w:cs="Arial"/>
          <w:bCs/>
          <w:sz w:val="20"/>
          <w:szCs w:val="18"/>
        </w:rPr>
        <w:t xml:space="preserve"> </w:t>
      </w:r>
      <w:r w:rsidRPr="00166AFA">
        <w:rPr>
          <w:rFonts w:ascii="Arial" w:hAnsi="Arial" w:cs="Arial"/>
          <w:bCs/>
          <w:sz w:val="20"/>
          <w:szCs w:val="18"/>
        </w:rPr>
        <w:tab/>
        <w:t xml:space="preserve">inny rodzaj </w:t>
      </w:r>
    </w:p>
    <w:p w14:paraId="7E15A31F" w14:textId="77777777" w:rsidR="00A828B6" w:rsidRPr="00166AFA" w:rsidRDefault="00A828B6" w:rsidP="00A828B6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  <w:sectPr w:rsidR="00A828B6" w:rsidRPr="00166AFA" w:rsidSect="00A828B6">
          <w:type w:val="continuous"/>
          <w:pgSz w:w="11906" w:h="16838" w:code="9"/>
          <w:pgMar w:top="1026" w:right="1418" w:bottom="1618" w:left="1418" w:header="709" w:footer="673" w:gutter="0"/>
          <w:cols w:num="2" w:space="708"/>
          <w:titlePg/>
          <w:docGrid w:linePitch="360"/>
        </w:sectPr>
      </w:pPr>
    </w:p>
    <w:p w14:paraId="6A8EB00D" w14:textId="55823FD1" w:rsidR="006C2A2C" w:rsidRPr="00166AFA" w:rsidRDefault="006C2A2C" w:rsidP="00027412">
      <w:pPr>
        <w:pStyle w:val="Akapitzlist"/>
        <w:numPr>
          <w:ilvl w:val="0"/>
          <w:numId w:val="44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upełnomocniony przedstawiciel</w:t>
      </w:r>
      <w:r w:rsidR="005F178E" w:rsidRPr="00166AFA">
        <w:rPr>
          <w:rFonts w:ascii="Arial" w:hAnsi="Arial" w:cs="Arial"/>
          <w:sz w:val="20"/>
          <w:szCs w:val="20"/>
        </w:rPr>
        <w:t>:…………………………………………</w:t>
      </w:r>
      <w:r w:rsidRPr="00166AFA">
        <w:rPr>
          <w:rFonts w:ascii="Arial" w:hAnsi="Arial" w:cs="Arial"/>
          <w:sz w:val="20"/>
          <w:szCs w:val="20"/>
        </w:rPr>
        <w:t>..............................................</w:t>
      </w:r>
      <w:r w:rsidR="005F178E" w:rsidRPr="00166AFA">
        <w:rPr>
          <w:rFonts w:ascii="Arial" w:hAnsi="Arial" w:cs="Arial"/>
          <w:sz w:val="20"/>
          <w:szCs w:val="20"/>
        </w:rPr>
        <w:t xml:space="preserve"> </w:t>
      </w:r>
    </w:p>
    <w:p w14:paraId="00D709E6" w14:textId="10FDDE5F" w:rsidR="00E64D3A" w:rsidRPr="00166AFA" w:rsidRDefault="00E64D3A" w:rsidP="00E64D3A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7F04D56F" w14:textId="516A4829" w:rsidR="00DA180D" w:rsidRPr="00166AFA" w:rsidRDefault="008D5F91" w:rsidP="00884CCA">
      <w:pPr>
        <w:pStyle w:val="Tekstpodstawowy"/>
        <w:spacing w:before="120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b/>
          <w:bCs/>
          <w:sz w:val="20"/>
          <w:szCs w:val="20"/>
        </w:rPr>
        <w:lastRenderedPageBreak/>
        <w:t>2.</w:t>
      </w:r>
      <w:r w:rsidRPr="00166AFA">
        <w:rPr>
          <w:rFonts w:ascii="Arial" w:hAnsi="Arial" w:cs="Arial"/>
          <w:sz w:val="20"/>
          <w:szCs w:val="20"/>
        </w:rPr>
        <w:t xml:space="preserve"> </w:t>
      </w:r>
      <w:r w:rsidRPr="00166AFA">
        <w:rPr>
          <w:rFonts w:ascii="Arial" w:hAnsi="Arial" w:cs="Arial"/>
          <w:sz w:val="20"/>
          <w:szCs w:val="20"/>
        </w:rPr>
        <w:tab/>
      </w:r>
      <w:r w:rsidR="007D2607" w:rsidRPr="00166AFA">
        <w:rPr>
          <w:rFonts w:ascii="Arial" w:hAnsi="Arial" w:cs="Arial"/>
          <w:sz w:val="20"/>
          <w:szCs w:val="20"/>
        </w:rPr>
        <w:t xml:space="preserve">Stosownie do Specyfikacji Warunków Zamówienia (SWZ) </w:t>
      </w:r>
      <w:r w:rsidR="00AE1D3F" w:rsidRPr="00166AFA">
        <w:rPr>
          <w:rFonts w:ascii="Arial" w:hAnsi="Arial" w:cs="Arial"/>
          <w:sz w:val="20"/>
          <w:szCs w:val="20"/>
        </w:rPr>
        <w:t xml:space="preserve">i innych dokumentów zamówienia </w:t>
      </w:r>
      <w:r w:rsidR="007D2607" w:rsidRPr="00166AFA">
        <w:rPr>
          <w:rFonts w:ascii="Arial" w:hAnsi="Arial" w:cs="Arial"/>
          <w:sz w:val="20"/>
          <w:szCs w:val="20"/>
        </w:rPr>
        <w:t xml:space="preserve">– </w:t>
      </w:r>
      <w:r w:rsidR="00226ACE" w:rsidRPr="00166AFA">
        <w:rPr>
          <w:rFonts w:ascii="Arial" w:hAnsi="Arial" w:cs="Arial"/>
          <w:sz w:val="20"/>
          <w:szCs w:val="20"/>
        </w:rPr>
        <w:t>oferujemy</w:t>
      </w:r>
      <w:r w:rsidR="00EE313D" w:rsidRPr="00166AFA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4"/>
      </w:r>
      <w:r w:rsidR="00DA180D" w:rsidRPr="00166AFA">
        <w:rPr>
          <w:rFonts w:ascii="Arial" w:hAnsi="Arial" w:cs="Arial"/>
          <w:sz w:val="20"/>
          <w:szCs w:val="20"/>
        </w:rPr>
        <w:t>:</w:t>
      </w:r>
    </w:p>
    <w:p w14:paraId="777D070C" w14:textId="41401738" w:rsidR="00626FA1" w:rsidRPr="00166AFA" w:rsidRDefault="00DA180D" w:rsidP="0046271B">
      <w:pPr>
        <w:spacing w:before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166AFA">
        <w:rPr>
          <w:rFonts w:ascii="Arial" w:hAnsi="Arial" w:cs="Arial"/>
          <w:b/>
          <w:bCs/>
          <w:sz w:val="20"/>
          <w:szCs w:val="20"/>
        </w:rPr>
        <w:t>2.</w:t>
      </w:r>
      <w:r w:rsidRPr="00166AFA">
        <w:rPr>
          <w:rFonts w:ascii="Arial" w:hAnsi="Arial" w:cs="Arial"/>
          <w:sz w:val="20"/>
          <w:szCs w:val="20"/>
        </w:rPr>
        <w:t xml:space="preserve">1. wykonanie przedmiotu </w:t>
      </w:r>
      <w:r w:rsidR="002A4D10" w:rsidRPr="00166AFA">
        <w:rPr>
          <w:rFonts w:ascii="Arial" w:hAnsi="Arial" w:cs="Arial"/>
          <w:sz w:val="20"/>
          <w:szCs w:val="20"/>
        </w:rPr>
        <w:t xml:space="preserve">zamówienia </w:t>
      </w:r>
      <w:r w:rsidRPr="00166AFA">
        <w:rPr>
          <w:rFonts w:ascii="Arial" w:hAnsi="Arial" w:cs="Arial"/>
          <w:sz w:val="20"/>
          <w:szCs w:val="20"/>
        </w:rPr>
        <w:t xml:space="preserve">za </w:t>
      </w:r>
      <w:r w:rsidRPr="00166AFA">
        <w:rPr>
          <w:rFonts w:ascii="Arial" w:hAnsi="Arial" w:cs="Arial"/>
          <w:b/>
          <w:sz w:val="20"/>
          <w:szCs w:val="20"/>
        </w:rPr>
        <w:t>cenę brutto</w:t>
      </w:r>
      <w:r w:rsidR="006F7039" w:rsidRPr="00166AFA">
        <w:rPr>
          <w:rFonts w:ascii="Arial" w:hAnsi="Arial" w:cs="Arial"/>
          <w:sz w:val="20"/>
          <w:szCs w:val="20"/>
        </w:rPr>
        <w:t xml:space="preserve"> w wysokości</w:t>
      </w:r>
      <w:r w:rsidRPr="00166AFA">
        <w:rPr>
          <w:rFonts w:ascii="Arial" w:hAnsi="Arial" w:cs="Arial"/>
          <w:sz w:val="20"/>
          <w:szCs w:val="20"/>
        </w:rPr>
        <w:t xml:space="preserve"> </w:t>
      </w:r>
      <w:r w:rsidRPr="00166AFA">
        <w:rPr>
          <w:rFonts w:ascii="Arial" w:hAnsi="Arial" w:cs="Arial"/>
          <w:b/>
          <w:sz w:val="20"/>
          <w:szCs w:val="20"/>
        </w:rPr>
        <w:t>......................................</w:t>
      </w:r>
      <w:r w:rsidR="002A4D10" w:rsidRPr="00166AFA">
        <w:rPr>
          <w:rFonts w:ascii="Arial" w:hAnsi="Arial" w:cs="Arial"/>
          <w:b/>
          <w:sz w:val="20"/>
          <w:szCs w:val="20"/>
        </w:rPr>
        <w:t>..</w:t>
      </w:r>
      <w:r w:rsidRPr="00166AFA">
        <w:rPr>
          <w:rFonts w:ascii="Arial" w:hAnsi="Arial" w:cs="Arial"/>
          <w:b/>
          <w:sz w:val="20"/>
          <w:szCs w:val="20"/>
        </w:rPr>
        <w:t>..............</w:t>
      </w:r>
      <w:r w:rsidRPr="00166AFA">
        <w:rPr>
          <w:rFonts w:ascii="Arial" w:hAnsi="Arial" w:cs="Arial"/>
          <w:sz w:val="20"/>
          <w:szCs w:val="20"/>
        </w:rPr>
        <w:t xml:space="preserve">  złotych (słownie:........</w:t>
      </w:r>
      <w:r w:rsidR="002A4D10" w:rsidRPr="00166AFA">
        <w:rPr>
          <w:rFonts w:ascii="Arial" w:hAnsi="Arial" w:cs="Arial"/>
          <w:sz w:val="20"/>
          <w:szCs w:val="20"/>
        </w:rPr>
        <w:t>.....................................</w:t>
      </w:r>
      <w:r w:rsidRPr="00166AFA">
        <w:rPr>
          <w:rFonts w:ascii="Arial" w:hAnsi="Arial" w:cs="Arial"/>
          <w:sz w:val="20"/>
          <w:szCs w:val="20"/>
        </w:rPr>
        <w:t>.............................................................................)</w:t>
      </w:r>
      <w:r w:rsidR="00626FA1" w:rsidRPr="00166AFA">
        <w:rPr>
          <w:rFonts w:ascii="Arial" w:hAnsi="Arial" w:cs="Arial"/>
          <w:sz w:val="20"/>
          <w:szCs w:val="20"/>
        </w:rPr>
        <w:t xml:space="preserve">, </w:t>
      </w:r>
      <w:r w:rsidR="00626FA1" w:rsidRPr="00166AFA">
        <w:rPr>
          <w:rFonts w:ascii="Arial" w:hAnsi="Arial" w:cs="Arial"/>
          <w:bCs/>
          <w:sz w:val="20"/>
          <w:szCs w:val="20"/>
        </w:rPr>
        <w:t>na którą składa się:</w:t>
      </w:r>
    </w:p>
    <w:p w14:paraId="12843DCA" w14:textId="77777777" w:rsidR="00626FA1" w:rsidRPr="00166AFA" w:rsidRDefault="00626FA1" w:rsidP="00027412">
      <w:pPr>
        <w:numPr>
          <w:ilvl w:val="2"/>
          <w:numId w:val="21"/>
        </w:numPr>
        <w:tabs>
          <w:tab w:val="clear" w:pos="2340"/>
        </w:tabs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166AFA">
        <w:rPr>
          <w:rFonts w:ascii="Arial" w:hAnsi="Arial" w:cs="Arial"/>
          <w:bCs/>
          <w:sz w:val="20"/>
          <w:szCs w:val="20"/>
        </w:rPr>
        <w:t>wynagrodzenie netto w wysokości ……………………… zł</w:t>
      </w:r>
    </w:p>
    <w:p w14:paraId="76432D8B" w14:textId="77777777" w:rsidR="00626FA1" w:rsidRPr="00166AFA" w:rsidRDefault="00626FA1" w:rsidP="00027412">
      <w:pPr>
        <w:numPr>
          <w:ilvl w:val="2"/>
          <w:numId w:val="21"/>
        </w:numPr>
        <w:tabs>
          <w:tab w:val="clear" w:pos="2340"/>
        </w:tabs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166AFA">
        <w:rPr>
          <w:rFonts w:ascii="Arial" w:hAnsi="Arial" w:cs="Arial"/>
          <w:bCs/>
          <w:sz w:val="20"/>
          <w:szCs w:val="20"/>
        </w:rPr>
        <w:t>i podatek od towarów i usług</w:t>
      </w:r>
      <w:r w:rsidRPr="00166AFA">
        <w:rPr>
          <w:rStyle w:val="Odwoanieprzypisudolnego"/>
          <w:rFonts w:ascii="Arial" w:hAnsi="Arial" w:cs="Arial"/>
          <w:bCs/>
          <w:color w:val="FF0000"/>
          <w:sz w:val="20"/>
          <w:szCs w:val="20"/>
        </w:rPr>
        <w:footnoteReference w:id="5"/>
      </w:r>
      <w:r w:rsidRPr="00166AFA">
        <w:rPr>
          <w:rFonts w:ascii="Arial" w:hAnsi="Arial" w:cs="Arial"/>
          <w:bCs/>
          <w:sz w:val="20"/>
          <w:szCs w:val="20"/>
        </w:rPr>
        <w:t>:</w:t>
      </w:r>
    </w:p>
    <w:p w14:paraId="0A37326C" w14:textId="77777777" w:rsidR="00626FA1" w:rsidRPr="00166AFA" w:rsidRDefault="00626FA1" w:rsidP="0046271B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66AFA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166AFA">
        <w:rPr>
          <w:rFonts w:ascii="Arial" w:hAnsi="Arial" w:cs="Arial"/>
          <w:b/>
          <w:sz w:val="20"/>
          <w:szCs w:val="20"/>
        </w:rPr>
      </w:r>
      <w:r w:rsidRPr="00166AFA">
        <w:rPr>
          <w:rFonts w:ascii="Arial" w:hAnsi="Arial" w:cs="Arial"/>
          <w:b/>
          <w:sz w:val="20"/>
          <w:szCs w:val="20"/>
        </w:rPr>
        <w:fldChar w:fldCharType="separate"/>
      </w:r>
      <w:r w:rsidRPr="00166AFA">
        <w:rPr>
          <w:rFonts w:ascii="Arial" w:hAnsi="Arial" w:cs="Arial"/>
          <w:b/>
          <w:sz w:val="20"/>
          <w:szCs w:val="20"/>
        </w:rPr>
        <w:fldChar w:fldCharType="end"/>
      </w:r>
      <w:r w:rsidRPr="00166AFA">
        <w:rPr>
          <w:rFonts w:ascii="Arial" w:hAnsi="Arial" w:cs="Arial"/>
          <w:b/>
          <w:sz w:val="20"/>
          <w:szCs w:val="20"/>
        </w:rPr>
        <w:t xml:space="preserve"> </w:t>
      </w:r>
      <w:r w:rsidRPr="00166AFA">
        <w:rPr>
          <w:rFonts w:ascii="Arial" w:hAnsi="Arial" w:cs="Arial"/>
          <w:b/>
          <w:sz w:val="20"/>
          <w:szCs w:val="20"/>
        </w:rPr>
        <w:tab/>
      </w:r>
      <w:r w:rsidRPr="00166AFA">
        <w:rPr>
          <w:rFonts w:ascii="Arial" w:hAnsi="Arial" w:cs="Arial"/>
          <w:bCs/>
          <w:sz w:val="20"/>
          <w:szCs w:val="20"/>
        </w:rPr>
        <w:t xml:space="preserve">w wysokości </w:t>
      </w:r>
      <w:r w:rsidRPr="00166AFA">
        <w:rPr>
          <w:rFonts w:ascii="Arial" w:hAnsi="Arial" w:cs="Arial"/>
          <w:b/>
          <w:bCs/>
          <w:sz w:val="20"/>
          <w:szCs w:val="20"/>
        </w:rPr>
        <w:t>…….</w:t>
      </w:r>
      <w:r w:rsidRPr="00166AFA">
        <w:rPr>
          <w:rFonts w:ascii="Arial" w:hAnsi="Arial" w:cs="Arial"/>
          <w:bCs/>
          <w:sz w:val="20"/>
          <w:szCs w:val="20"/>
        </w:rPr>
        <w:t xml:space="preserve"> %</w:t>
      </w:r>
      <w:r w:rsidRPr="00166AFA">
        <w:rPr>
          <w:rStyle w:val="Odwoanieprzypisudolnego"/>
          <w:rFonts w:ascii="Arial" w:hAnsi="Arial" w:cs="Arial"/>
          <w:bCs/>
          <w:color w:val="FF0000"/>
          <w:sz w:val="20"/>
          <w:szCs w:val="20"/>
        </w:rPr>
        <w:footnoteReference w:id="6"/>
      </w:r>
      <w:r w:rsidRPr="00166AFA">
        <w:rPr>
          <w:rFonts w:ascii="Arial" w:hAnsi="Arial" w:cs="Arial"/>
          <w:bCs/>
          <w:sz w:val="20"/>
          <w:szCs w:val="20"/>
        </w:rPr>
        <w:t xml:space="preserve"> </w:t>
      </w:r>
      <w:r w:rsidR="0046271B" w:rsidRPr="00166AFA">
        <w:rPr>
          <w:rFonts w:ascii="Arial" w:hAnsi="Arial" w:cs="Arial"/>
          <w:bCs/>
          <w:sz w:val="20"/>
        </w:rPr>
        <w:t>zgodnie z</w:t>
      </w:r>
      <w:r w:rsidR="0046271B" w:rsidRPr="00166AFA">
        <w:rPr>
          <w:rFonts w:ascii="Arial" w:hAnsi="Arial" w:cs="Arial"/>
          <w:sz w:val="20"/>
          <w:szCs w:val="20"/>
        </w:rPr>
        <w:t xml:space="preserve"> </w:t>
      </w:r>
      <w:r w:rsidR="0046271B" w:rsidRPr="00166AFA">
        <w:rPr>
          <w:rFonts w:ascii="Arial" w:hAnsi="Arial" w:cs="Arial"/>
          <w:i/>
          <w:sz w:val="20"/>
          <w:szCs w:val="20"/>
        </w:rPr>
        <w:t>ustawą o VAT</w:t>
      </w:r>
      <w:r w:rsidR="0046271B" w:rsidRPr="00166AFA">
        <w:rPr>
          <w:rStyle w:val="Odwoanieprzypisudolnego"/>
          <w:rFonts w:ascii="Arial" w:hAnsi="Arial" w:cs="Arial"/>
          <w:i/>
          <w:color w:val="FF0000"/>
          <w:sz w:val="20"/>
          <w:szCs w:val="20"/>
        </w:rPr>
        <w:t xml:space="preserve"> </w:t>
      </w:r>
      <w:r w:rsidRPr="00166AFA">
        <w:rPr>
          <w:rStyle w:val="Odwoanieprzypisudolnego"/>
          <w:rFonts w:ascii="Arial" w:hAnsi="Arial" w:cs="Arial"/>
          <w:i/>
          <w:color w:val="FF0000"/>
          <w:sz w:val="20"/>
          <w:szCs w:val="20"/>
        </w:rPr>
        <w:footnoteReference w:id="7"/>
      </w:r>
      <w:r w:rsidRPr="00166AFA">
        <w:rPr>
          <w:rFonts w:ascii="Arial" w:hAnsi="Arial" w:cs="Arial"/>
          <w:sz w:val="20"/>
          <w:szCs w:val="20"/>
        </w:rPr>
        <w:t xml:space="preserve"> </w:t>
      </w:r>
    </w:p>
    <w:p w14:paraId="029615B5" w14:textId="77777777" w:rsidR="00626FA1" w:rsidRPr="00166AFA" w:rsidRDefault="00626FA1" w:rsidP="0046271B">
      <w:pPr>
        <w:spacing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albo</w:t>
      </w:r>
    </w:p>
    <w:p w14:paraId="52CB6445" w14:textId="2BC8B0BD" w:rsidR="00626FA1" w:rsidRPr="00166AFA" w:rsidRDefault="00626FA1" w:rsidP="0046271B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66AFA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166AFA">
        <w:rPr>
          <w:rFonts w:ascii="Arial" w:hAnsi="Arial" w:cs="Arial"/>
          <w:b/>
          <w:sz w:val="20"/>
          <w:szCs w:val="20"/>
        </w:rPr>
      </w:r>
      <w:r w:rsidRPr="00166AFA">
        <w:rPr>
          <w:rFonts w:ascii="Arial" w:hAnsi="Arial" w:cs="Arial"/>
          <w:b/>
          <w:sz w:val="20"/>
          <w:szCs w:val="20"/>
        </w:rPr>
        <w:fldChar w:fldCharType="separate"/>
      </w:r>
      <w:r w:rsidRPr="00166AFA">
        <w:rPr>
          <w:rFonts w:ascii="Arial" w:hAnsi="Arial" w:cs="Arial"/>
          <w:b/>
          <w:sz w:val="20"/>
          <w:szCs w:val="20"/>
        </w:rPr>
        <w:fldChar w:fldCharType="end"/>
      </w:r>
      <w:r w:rsidRPr="00166AFA">
        <w:rPr>
          <w:rFonts w:ascii="Arial" w:hAnsi="Arial" w:cs="Arial"/>
          <w:b/>
          <w:sz w:val="20"/>
          <w:szCs w:val="20"/>
        </w:rPr>
        <w:t xml:space="preserve"> </w:t>
      </w:r>
      <w:r w:rsidRPr="00166AFA">
        <w:rPr>
          <w:rFonts w:ascii="Arial" w:hAnsi="Arial" w:cs="Arial"/>
          <w:b/>
          <w:sz w:val="20"/>
          <w:szCs w:val="20"/>
        </w:rPr>
        <w:tab/>
      </w:r>
      <w:r w:rsidRPr="00166AFA">
        <w:rPr>
          <w:rFonts w:ascii="Arial" w:hAnsi="Arial" w:cs="Arial"/>
          <w:sz w:val="20"/>
          <w:szCs w:val="20"/>
        </w:rPr>
        <w:t>przedmiot zamówienia zwolniony jest z</w:t>
      </w:r>
      <w:r w:rsidRPr="00166AFA">
        <w:rPr>
          <w:rFonts w:ascii="Arial" w:hAnsi="Arial" w:cs="Arial"/>
          <w:b/>
          <w:sz w:val="20"/>
          <w:szCs w:val="20"/>
        </w:rPr>
        <w:t xml:space="preserve"> </w:t>
      </w:r>
      <w:r w:rsidRPr="00166AFA">
        <w:rPr>
          <w:rFonts w:ascii="Arial" w:hAnsi="Arial" w:cs="Arial"/>
          <w:bCs/>
          <w:sz w:val="20"/>
          <w:szCs w:val="20"/>
        </w:rPr>
        <w:t xml:space="preserve">podatku od towarów i usług </w:t>
      </w:r>
      <w:r w:rsidRPr="00166AFA">
        <w:rPr>
          <w:rFonts w:ascii="Arial" w:hAnsi="Arial" w:cs="Arial"/>
          <w:sz w:val="20"/>
          <w:szCs w:val="20"/>
        </w:rPr>
        <w:t xml:space="preserve">na podstawie </w:t>
      </w:r>
      <w:r w:rsidRPr="00166AFA">
        <w:rPr>
          <w:rFonts w:ascii="Arial" w:hAnsi="Arial" w:cs="Arial"/>
          <w:b/>
          <w:sz w:val="20"/>
          <w:szCs w:val="20"/>
        </w:rPr>
        <w:t>art. … ust. ….pkt …..</w:t>
      </w:r>
      <w:r w:rsidRPr="00166AFA">
        <w:rPr>
          <w:rFonts w:ascii="Arial" w:hAnsi="Arial" w:cs="Arial"/>
          <w:sz w:val="20"/>
          <w:szCs w:val="20"/>
        </w:rPr>
        <w:t xml:space="preserve"> </w:t>
      </w:r>
      <w:r w:rsidRPr="00166AFA">
        <w:rPr>
          <w:rFonts w:ascii="Arial" w:hAnsi="Arial" w:cs="Arial"/>
          <w:i/>
          <w:sz w:val="20"/>
          <w:szCs w:val="20"/>
        </w:rPr>
        <w:t>ustawy o VAT</w:t>
      </w:r>
      <w:r w:rsidR="00830BC8" w:rsidRPr="00166AFA">
        <w:rPr>
          <w:rFonts w:ascii="Arial" w:hAnsi="Arial" w:cs="Arial"/>
          <w:i/>
          <w:color w:val="FF0000"/>
          <w:sz w:val="20"/>
          <w:szCs w:val="20"/>
          <w:vertAlign w:val="superscript"/>
        </w:rPr>
        <w:t xml:space="preserve">7 </w:t>
      </w:r>
      <w:r w:rsidRPr="00166AFA">
        <w:rPr>
          <w:rFonts w:ascii="Arial" w:hAnsi="Arial" w:cs="Arial"/>
          <w:sz w:val="20"/>
          <w:szCs w:val="20"/>
        </w:rPr>
        <w:t>lub</w:t>
      </w:r>
    </w:p>
    <w:p w14:paraId="5FD288A7" w14:textId="6D8E59B8" w:rsidR="00626FA1" w:rsidRPr="00166AFA" w:rsidRDefault="00626FA1" w:rsidP="0046271B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66AFA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166AFA">
        <w:rPr>
          <w:rFonts w:ascii="Arial" w:hAnsi="Arial" w:cs="Arial"/>
          <w:b/>
          <w:sz w:val="20"/>
          <w:szCs w:val="20"/>
        </w:rPr>
      </w:r>
      <w:r w:rsidRPr="00166AFA">
        <w:rPr>
          <w:rFonts w:ascii="Arial" w:hAnsi="Arial" w:cs="Arial"/>
          <w:b/>
          <w:sz w:val="20"/>
          <w:szCs w:val="20"/>
        </w:rPr>
        <w:fldChar w:fldCharType="separate"/>
      </w:r>
      <w:r w:rsidRPr="00166AFA">
        <w:rPr>
          <w:rFonts w:ascii="Arial" w:hAnsi="Arial" w:cs="Arial"/>
          <w:b/>
          <w:sz w:val="20"/>
          <w:szCs w:val="20"/>
        </w:rPr>
        <w:fldChar w:fldCharType="end"/>
      </w:r>
      <w:r w:rsidRPr="00166AFA">
        <w:rPr>
          <w:rFonts w:ascii="Arial" w:hAnsi="Arial" w:cs="Arial"/>
          <w:b/>
          <w:sz w:val="20"/>
          <w:szCs w:val="20"/>
        </w:rPr>
        <w:t xml:space="preserve"> </w:t>
      </w:r>
      <w:r w:rsidRPr="00166AFA">
        <w:rPr>
          <w:rFonts w:ascii="Arial" w:hAnsi="Arial" w:cs="Arial"/>
          <w:b/>
          <w:sz w:val="20"/>
          <w:szCs w:val="20"/>
        </w:rPr>
        <w:tab/>
      </w:r>
      <w:r w:rsidRPr="00166AFA">
        <w:rPr>
          <w:rFonts w:ascii="Arial" w:hAnsi="Arial" w:cs="Arial"/>
          <w:sz w:val="20"/>
          <w:szCs w:val="20"/>
        </w:rPr>
        <w:t xml:space="preserve">jestem przedsiębiorcą korzystającym ze zwolnienia, o którym mowa w </w:t>
      </w:r>
      <w:r w:rsidRPr="00166AFA">
        <w:rPr>
          <w:rFonts w:ascii="Arial" w:hAnsi="Arial" w:cs="Arial"/>
          <w:b/>
          <w:sz w:val="20"/>
          <w:szCs w:val="20"/>
        </w:rPr>
        <w:t xml:space="preserve">art. 113 </w:t>
      </w:r>
      <w:r w:rsidRPr="00166AFA">
        <w:rPr>
          <w:rFonts w:ascii="Arial" w:hAnsi="Arial" w:cs="Arial"/>
          <w:i/>
          <w:sz w:val="20"/>
          <w:szCs w:val="20"/>
        </w:rPr>
        <w:t>ustawy o VAT</w:t>
      </w:r>
      <w:r w:rsidR="00830BC8" w:rsidRPr="00166AFA">
        <w:rPr>
          <w:rFonts w:ascii="Arial" w:hAnsi="Arial" w:cs="Arial"/>
          <w:color w:val="FF0000"/>
          <w:sz w:val="20"/>
          <w:szCs w:val="20"/>
          <w:vertAlign w:val="superscript"/>
        </w:rPr>
        <w:t>7</w:t>
      </w:r>
      <w:r w:rsidRPr="00166AFA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166AFA">
        <w:rPr>
          <w:rFonts w:ascii="Arial" w:hAnsi="Arial" w:cs="Arial"/>
          <w:sz w:val="20"/>
          <w:szCs w:val="20"/>
        </w:rPr>
        <w:t>lub</w:t>
      </w:r>
    </w:p>
    <w:p w14:paraId="2AD15A7E" w14:textId="77777777" w:rsidR="00626FA1" w:rsidRPr="00166AFA" w:rsidRDefault="00626FA1" w:rsidP="0046271B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66AFA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166AFA">
        <w:rPr>
          <w:rFonts w:ascii="Arial" w:hAnsi="Arial" w:cs="Arial"/>
          <w:b/>
          <w:sz w:val="20"/>
          <w:szCs w:val="20"/>
        </w:rPr>
      </w:r>
      <w:r w:rsidRPr="00166AFA">
        <w:rPr>
          <w:rFonts w:ascii="Arial" w:hAnsi="Arial" w:cs="Arial"/>
          <w:b/>
          <w:sz w:val="20"/>
          <w:szCs w:val="20"/>
        </w:rPr>
        <w:fldChar w:fldCharType="separate"/>
      </w:r>
      <w:r w:rsidRPr="00166AFA">
        <w:rPr>
          <w:rFonts w:ascii="Arial" w:hAnsi="Arial" w:cs="Arial"/>
          <w:b/>
          <w:sz w:val="20"/>
          <w:szCs w:val="20"/>
        </w:rPr>
        <w:fldChar w:fldCharType="end"/>
      </w:r>
      <w:r w:rsidRPr="00166AFA">
        <w:rPr>
          <w:rFonts w:ascii="Arial" w:hAnsi="Arial" w:cs="Arial"/>
          <w:b/>
          <w:sz w:val="20"/>
          <w:szCs w:val="20"/>
        </w:rPr>
        <w:t xml:space="preserve"> </w:t>
      </w:r>
      <w:r w:rsidRPr="00166AFA">
        <w:rPr>
          <w:rFonts w:ascii="Arial" w:hAnsi="Arial" w:cs="Arial"/>
          <w:b/>
          <w:sz w:val="20"/>
          <w:szCs w:val="20"/>
        </w:rPr>
        <w:tab/>
      </w:r>
      <w:r w:rsidRPr="00166AFA">
        <w:rPr>
          <w:rFonts w:ascii="Arial" w:hAnsi="Arial" w:cs="Arial"/>
          <w:sz w:val="20"/>
          <w:szCs w:val="20"/>
        </w:rPr>
        <w:t>jestem osobą fizyczną niewykonującą działalności gospodarczej;</w:t>
      </w:r>
    </w:p>
    <w:p w14:paraId="3A59E83C" w14:textId="1C58DBC5" w:rsidR="002D7B10" w:rsidRPr="00166AFA" w:rsidRDefault="002D7B10" w:rsidP="00580428">
      <w:pPr>
        <w:pStyle w:val="Tekstpodstawowy"/>
        <w:spacing w:before="120"/>
        <w:ind w:left="567" w:hanging="567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- zgodnie z poniższym formularzem cenowym:</w:t>
      </w:r>
    </w:p>
    <w:tbl>
      <w:tblPr>
        <w:tblStyle w:val="Tabela-Siatka"/>
        <w:tblW w:w="9250" w:type="dxa"/>
        <w:jc w:val="center"/>
        <w:tblLook w:val="04A0" w:firstRow="1" w:lastRow="0" w:firstColumn="1" w:lastColumn="0" w:noHBand="0" w:noVBand="1"/>
      </w:tblPr>
      <w:tblGrid>
        <w:gridCol w:w="545"/>
        <w:gridCol w:w="1783"/>
        <w:gridCol w:w="2062"/>
        <w:gridCol w:w="1701"/>
        <w:gridCol w:w="1339"/>
        <w:gridCol w:w="1820"/>
      </w:tblGrid>
      <w:tr w:rsidR="00455068" w:rsidRPr="00166AFA" w14:paraId="54D614DF" w14:textId="77777777" w:rsidTr="0098345E">
        <w:trPr>
          <w:jc w:val="center"/>
        </w:trPr>
        <w:tc>
          <w:tcPr>
            <w:tcW w:w="545" w:type="dxa"/>
            <w:vAlign w:val="center"/>
          </w:tcPr>
          <w:p w14:paraId="045EF710" w14:textId="10C75C01" w:rsidR="00455068" w:rsidRPr="00166AFA" w:rsidRDefault="00455068" w:rsidP="00455068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6AF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783" w:type="dxa"/>
            <w:vAlign w:val="center"/>
          </w:tcPr>
          <w:p w14:paraId="4A38E66C" w14:textId="4B2159C5" w:rsidR="00455068" w:rsidRPr="00166AFA" w:rsidRDefault="00455068" w:rsidP="00455068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6AFA">
              <w:rPr>
                <w:rFonts w:ascii="Arial" w:hAnsi="Arial" w:cs="Arial"/>
                <w:sz w:val="20"/>
                <w:szCs w:val="20"/>
              </w:rPr>
              <w:t>Czynność</w:t>
            </w:r>
          </w:p>
        </w:tc>
        <w:tc>
          <w:tcPr>
            <w:tcW w:w="2062" w:type="dxa"/>
            <w:vAlign w:val="center"/>
          </w:tcPr>
          <w:p w14:paraId="03EC8D43" w14:textId="597DB860" w:rsidR="00455068" w:rsidRPr="00166AFA" w:rsidRDefault="00455068" w:rsidP="00455068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6AFA">
              <w:rPr>
                <w:rFonts w:ascii="Arial" w:hAnsi="Arial" w:cs="Arial"/>
                <w:sz w:val="20"/>
                <w:szCs w:val="20"/>
              </w:rPr>
              <w:t>Cena jednostkowa (brutto)</w:t>
            </w:r>
          </w:p>
        </w:tc>
        <w:tc>
          <w:tcPr>
            <w:tcW w:w="1701" w:type="dxa"/>
            <w:vAlign w:val="center"/>
          </w:tcPr>
          <w:p w14:paraId="47172499" w14:textId="77777777" w:rsidR="00455068" w:rsidRPr="00166AFA" w:rsidRDefault="00455068" w:rsidP="00455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6AFA">
              <w:rPr>
                <w:rFonts w:ascii="Arial" w:hAnsi="Arial" w:cs="Arial"/>
                <w:sz w:val="20"/>
                <w:szCs w:val="20"/>
              </w:rPr>
              <w:t xml:space="preserve">Ryczałtowa </w:t>
            </w:r>
            <w:r w:rsidRPr="00166AFA">
              <w:rPr>
                <w:rFonts w:ascii="Arial" w:hAnsi="Arial" w:cs="Arial"/>
                <w:b/>
                <w:bCs/>
                <w:sz w:val="20"/>
                <w:szCs w:val="20"/>
              </w:rPr>
              <w:t>cena jednostkowa</w:t>
            </w:r>
            <w:r w:rsidRPr="00166AFA">
              <w:rPr>
                <w:rFonts w:ascii="Arial" w:hAnsi="Arial" w:cs="Arial"/>
                <w:sz w:val="20"/>
                <w:szCs w:val="20"/>
              </w:rPr>
              <w:t xml:space="preserve"> za realizację jednego wydania</w:t>
            </w:r>
          </w:p>
          <w:p w14:paraId="5DE3E6BC" w14:textId="3DF57864" w:rsidR="00455068" w:rsidRPr="00166AFA" w:rsidRDefault="00455068" w:rsidP="00455068">
            <w:pPr>
              <w:jc w:val="center"/>
              <w:rPr>
                <w:rFonts w:ascii="Arial" w:hAnsi="Arial" w:cs="Arial"/>
                <w:color w:val="202124"/>
                <w:sz w:val="16"/>
                <w:szCs w:val="16"/>
                <w:shd w:val="clear" w:color="auto" w:fill="FFFFFF"/>
              </w:rPr>
            </w:pPr>
            <w:r w:rsidRPr="00166AFA">
              <w:rPr>
                <w:rFonts w:ascii="Arial" w:hAnsi="Arial" w:cs="Arial"/>
                <w:sz w:val="16"/>
                <w:szCs w:val="16"/>
              </w:rPr>
              <w:t>(</w:t>
            </w:r>
            <w:r w:rsidRPr="00166AFA">
              <w:rPr>
                <w:rFonts w:ascii="Arial" w:hAnsi="Arial" w:cs="Arial"/>
                <w:color w:val="202124"/>
                <w:sz w:val="16"/>
                <w:szCs w:val="16"/>
                <w:shd w:val="clear" w:color="auto" w:fill="FFFFFF"/>
              </w:rPr>
              <w:t>Σ poz.1-</w:t>
            </w:r>
            <w:r w:rsidR="002E06F2" w:rsidRPr="00166AFA">
              <w:rPr>
                <w:rFonts w:ascii="Arial" w:hAnsi="Arial" w:cs="Arial"/>
                <w:color w:val="202124"/>
                <w:sz w:val="16"/>
                <w:szCs w:val="16"/>
                <w:shd w:val="clear" w:color="auto" w:fill="FFFFFF"/>
              </w:rPr>
              <w:t>2</w:t>
            </w:r>
            <w:r w:rsidRPr="00166AFA">
              <w:rPr>
                <w:rFonts w:ascii="Arial" w:hAnsi="Arial" w:cs="Arial"/>
                <w:color w:val="202124"/>
                <w:sz w:val="16"/>
                <w:szCs w:val="16"/>
                <w:shd w:val="clear" w:color="auto" w:fill="FFFFFF"/>
              </w:rPr>
              <w:t xml:space="preserve"> </w:t>
            </w:r>
            <w:r w:rsidR="002E06F2" w:rsidRPr="00166AFA">
              <w:rPr>
                <w:rFonts w:ascii="Arial" w:hAnsi="Arial" w:cs="Arial"/>
                <w:color w:val="202124"/>
                <w:sz w:val="16"/>
                <w:szCs w:val="16"/>
                <w:shd w:val="clear" w:color="auto" w:fill="FFFFFF"/>
              </w:rPr>
              <w:t>z</w:t>
            </w:r>
            <w:r w:rsidRPr="00166AFA">
              <w:rPr>
                <w:rFonts w:ascii="Arial" w:hAnsi="Arial" w:cs="Arial"/>
                <w:color w:val="202124"/>
                <w:sz w:val="16"/>
                <w:szCs w:val="16"/>
                <w:shd w:val="clear" w:color="auto" w:fill="FFFFFF"/>
              </w:rPr>
              <w:t xml:space="preserve"> kolumny 3)</w:t>
            </w:r>
          </w:p>
          <w:p w14:paraId="24F3F685" w14:textId="0B179C62" w:rsidR="00455068" w:rsidRPr="00166AFA" w:rsidRDefault="00455068" w:rsidP="00455068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6AFA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  <w:t>(brutto)</w:t>
            </w:r>
          </w:p>
        </w:tc>
        <w:tc>
          <w:tcPr>
            <w:tcW w:w="1339" w:type="dxa"/>
            <w:vAlign w:val="center"/>
          </w:tcPr>
          <w:p w14:paraId="3E45021E" w14:textId="23D7062A" w:rsidR="00455068" w:rsidRPr="00166AFA" w:rsidRDefault="00455068" w:rsidP="00455068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6AFA">
              <w:rPr>
                <w:rFonts w:ascii="Arial" w:hAnsi="Arial" w:cs="Arial"/>
                <w:sz w:val="20"/>
                <w:szCs w:val="20"/>
              </w:rPr>
              <w:t>Maksymalna liczba wydań</w:t>
            </w:r>
          </w:p>
        </w:tc>
        <w:tc>
          <w:tcPr>
            <w:tcW w:w="1820" w:type="dxa"/>
            <w:vAlign w:val="center"/>
          </w:tcPr>
          <w:p w14:paraId="66E695ED" w14:textId="77777777" w:rsidR="00455068" w:rsidRPr="00166AFA" w:rsidRDefault="00455068" w:rsidP="004550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AFA">
              <w:rPr>
                <w:rFonts w:ascii="Arial" w:hAnsi="Arial" w:cs="Arial"/>
                <w:b/>
                <w:bCs/>
                <w:sz w:val="20"/>
                <w:szCs w:val="20"/>
              </w:rPr>
              <w:t>Cena oferty</w:t>
            </w:r>
            <w:r w:rsidRPr="00166A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66AFA">
              <w:rPr>
                <w:rFonts w:ascii="Arial" w:hAnsi="Arial" w:cs="Arial"/>
                <w:sz w:val="16"/>
                <w:szCs w:val="16"/>
              </w:rPr>
              <w:t xml:space="preserve">(iloczyn </w:t>
            </w:r>
          </w:p>
          <w:p w14:paraId="0B143355" w14:textId="446B63F5" w:rsidR="00455068" w:rsidRPr="00166AFA" w:rsidRDefault="00455068" w:rsidP="004550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AFA">
              <w:rPr>
                <w:rFonts w:ascii="Arial" w:hAnsi="Arial" w:cs="Arial"/>
                <w:sz w:val="16"/>
                <w:szCs w:val="16"/>
              </w:rPr>
              <w:t>kolumn 4 i 5)</w:t>
            </w:r>
          </w:p>
          <w:p w14:paraId="786EFC68" w14:textId="2101EE97" w:rsidR="00455068" w:rsidRPr="00166AFA" w:rsidRDefault="00455068" w:rsidP="00455068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6AFA">
              <w:rPr>
                <w:rFonts w:ascii="Arial" w:hAnsi="Arial" w:cs="Arial"/>
                <w:sz w:val="20"/>
                <w:szCs w:val="20"/>
              </w:rPr>
              <w:t>(brutto)</w:t>
            </w:r>
          </w:p>
        </w:tc>
      </w:tr>
      <w:tr w:rsidR="00455068" w:rsidRPr="00166AFA" w14:paraId="7192D5BC" w14:textId="77777777" w:rsidTr="0098345E">
        <w:trPr>
          <w:jc w:val="center"/>
        </w:trPr>
        <w:tc>
          <w:tcPr>
            <w:tcW w:w="545" w:type="dxa"/>
            <w:vAlign w:val="center"/>
          </w:tcPr>
          <w:p w14:paraId="33EB88DA" w14:textId="622ADEDC" w:rsidR="00455068" w:rsidRPr="00166AFA" w:rsidRDefault="00455068" w:rsidP="00455068">
            <w:pPr>
              <w:pStyle w:val="Tekstpodstawowy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AFA">
              <w:rPr>
                <w:rFonts w:ascii="Arial" w:hAnsi="Arial" w:cs="Arial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783" w:type="dxa"/>
            <w:vAlign w:val="center"/>
          </w:tcPr>
          <w:p w14:paraId="6DEDE4DD" w14:textId="21B48D1E" w:rsidR="00455068" w:rsidRPr="00166AFA" w:rsidRDefault="00455068" w:rsidP="00455068">
            <w:pPr>
              <w:pStyle w:val="Tekstpodstawowy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AFA">
              <w:rPr>
                <w:rFonts w:ascii="Arial" w:hAnsi="Arial" w:cs="Arial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062" w:type="dxa"/>
            <w:vAlign w:val="center"/>
          </w:tcPr>
          <w:p w14:paraId="5A71F209" w14:textId="269680A8" w:rsidR="00455068" w:rsidRPr="00166AFA" w:rsidRDefault="00455068" w:rsidP="00455068">
            <w:pPr>
              <w:pStyle w:val="Tekstpodstawowy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AFA">
              <w:rPr>
                <w:rFonts w:ascii="Arial" w:hAnsi="Arial" w:cs="Arial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05F37EE" w14:textId="76D26ED1" w:rsidR="00455068" w:rsidRPr="00166AFA" w:rsidRDefault="00455068" w:rsidP="00455068">
            <w:pPr>
              <w:pStyle w:val="Tekstpodstawowy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AFA">
              <w:rPr>
                <w:rFonts w:ascii="Arial" w:hAnsi="Arial" w:cs="Arial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3FF19E8C" w14:textId="01F23434" w:rsidR="00455068" w:rsidRPr="00166AFA" w:rsidRDefault="00455068" w:rsidP="00455068">
            <w:pPr>
              <w:pStyle w:val="Tekstpodstawowy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AFA">
              <w:rPr>
                <w:rFonts w:ascii="Arial" w:hAnsi="Arial" w:cs="Arial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820" w:type="dxa"/>
            <w:tcBorders>
              <w:bottom w:val="single" w:sz="4" w:space="0" w:color="auto"/>
            </w:tcBorders>
            <w:vAlign w:val="center"/>
          </w:tcPr>
          <w:p w14:paraId="335C28B7" w14:textId="43C94E23" w:rsidR="00455068" w:rsidRPr="00166AFA" w:rsidRDefault="00455068" w:rsidP="00455068">
            <w:pPr>
              <w:pStyle w:val="Tekstpodstawowy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AFA">
              <w:rPr>
                <w:rFonts w:ascii="Arial" w:hAnsi="Arial" w:cs="Arial"/>
                <w:i/>
                <w:iCs/>
                <w:sz w:val="16"/>
                <w:szCs w:val="16"/>
              </w:rPr>
              <w:t>6</w:t>
            </w:r>
          </w:p>
        </w:tc>
      </w:tr>
      <w:tr w:rsidR="00455068" w:rsidRPr="00166AFA" w14:paraId="0162F452" w14:textId="77777777" w:rsidTr="0098345E">
        <w:trPr>
          <w:trHeight w:val="992"/>
          <w:jc w:val="center"/>
        </w:trPr>
        <w:tc>
          <w:tcPr>
            <w:tcW w:w="545" w:type="dxa"/>
            <w:vAlign w:val="center"/>
          </w:tcPr>
          <w:p w14:paraId="291E84A9" w14:textId="1CC764BE" w:rsidR="00455068" w:rsidRPr="00166AFA" w:rsidRDefault="00455068" w:rsidP="00455068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6AF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83" w:type="dxa"/>
            <w:vAlign w:val="center"/>
          </w:tcPr>
          <w:p w14:paraId="12D40883" w14:textId="28709734" w:rsidR="00455068" w:rsidRPr="00166AFA" w:rsidRDefault="00455068" w:rsidP="00455068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6AFA">
              <w:rPr>
                <w:rFonts w:ascii="Arial" w:hAnsi="Arial" w:cs="Arial"/>
                <w:sz w:val="20"/>
                <w:szCs w:val="20"/>
              </w:rPr>
              <w:t>Skład + opracowanie graficzne</w:t>
            </w:r>
          </w:p>
        </w:tc>
        <w:tc>
          <w:tcPr>
            <w:tcW w:w="2062" w:type="dxa"/>
            <w:vAlign w:val="center"/>
          </w:tcPr>
          <w:p w14:paraId="6B573725" w14:textId="5E235D7F" w:rsidR="00455068" w:rsidRPr="00166AFA" w:rsidRDefault="00455068" w:rsidP="00455068">
            <w:pPr>
              <w:spacing w:before="24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6AFA">
              <w:rPr>
                <w:rFonts w:ascii="Arial" w:hAnsi="Arial" w:cs="Arial"/>
                <w:sz w:val="20"/>
                <w:szCs w:val="20"/>
              </w:rPr>
              <w:t>…………………..zł</w:t>
            </w:r>
            <w:r w:rsidRPr="00166AFA">
              <w:rPr>
                <w:rFonts w:ascii="Arial" w:hAnsi="Arial" w:cs="Arial"/>
                <w:sz w:val="20"/>
                <w:szCs w:val="20"/>
              </w:rPr>
              <w:br/>
              <w:t>(w tym ……..% Vat)</w:t>
            </w:r>
          </w:p>
        </w:tc>
        <w:tc>
          <w:tcPr>
            <w:tcW w:w="1701" w:type="dxa"/>
            <w:vMerge w:val="restart"/>
            <w:vAlign w:val="center"/>
          </w:tcPr>
          <w:p w14:paraId="0BEB7111" w14:textId="795767B2" w:rsidR="00455068" w:rsidRPr="00166AFA" w:rsidRDefault="00455068" w:rsidP="00455068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6AFA">
              <w:rPr>
                <w:rFonts w:ascii="Arial" w:hAnsi="Arial" w:cs="Arial"/>
                <w:sz w:val="20"/>
                <w:szCs w:val="20"/>
              </w:rPr>
              <w:t>…………… zł</w:t>
            </w:r>
          </w:p>
        </w:tc>
        <w:tc>
          <w:tcPr>
            <w:tcW w:w="1339" w:type="dxa"/>
            <w:vMerge w:val="restart"/>
            <w:vAlign w:val="center"/>
          </w:tcPr>
          <w:p w14:paraId="625D5EEF" w14:textId="09F70BCD" w:rsidR="00455068" w:rsidRPr="00166AFA" w:rsidRDefault="00455068" w:rsidP="00455068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6AFA">
              <w:rPr>
                <w:rFonts w:ascii="Arial" w:hAnsi="Arial" w:cs="Arial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820" w:type="dxa"/>
            <w:vMerge w:val="restart"/>
            <w:vAlign w:val="center"/>
          </w:tcPr>
          <w:p w14:paraId="330FD4C9" w14:textId="2DD7A669" w:rsidR="00455068" w:rsidRPr="00166AFA" w:rsidRDefault="00455068" w:rsidP="00455068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6A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……………. </w:t>
            </w:r>
            <w:r w:rsidRPr="00166AFA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</w:tr>
      <w:tr w:rsidR="00455068" w:rsidRPr="00166AFA" w14:paraId="12C95976" w14:textId="77777777" w:rsidTr="0098345E">
        <w:trPr>
          <w:trHeight w:val="709"/>
          <w:jc w:val="center"/>
        </w:trPr>
        <w:tc>
          <w:tcPr>
            <w:tcW w:w="545" w:type="dxa"/>
            <w:vAlign w:val="center"/>
          </w:tcPr>
          <w:p w14:paraId="4C43A456" w14:textId="103FB700" w:rsidR="00455068" w:rsidRPr="00166AFA" w:rsidRDefault="00455068" w:rsidP="00455068">
            <w:pPr>
              <w:pStyle w:val="Tekstpodstawowy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6AF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83" w:type="dxa"/>
            <w:vAlign w:val="center"/>
          </w:tcPr>
          <w:p w14:paraId="5A045A13" w14:textId="775C3870" w:rsidR="00455068" w:rsidRPr="00166AFA" w:rsidRDefault="00455068" w:rsidP="00455068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6AFA">
              <w:rPr>
                <w:rFonts w:ascii="Arial" w:hAnsi="Arial" w:cs="Arial"/>
                <w:sz w:val="20"/>
                <w:szCs w:val="20"/>
              </w:rPr>
              <w:t>Wydruk</w:t>
            </w:r>
          </w:p>
        </w:tc>
        <w:tc>
          <w:tcPr>
            <w:tcW w:w="2062" w:type="dxa"/>
            <w:vAlign w:val="center"/>
          </w:tcPr>
          <w:p w14:paraId="7400603E" w14:textId="75D97AD0" w:rsidR="00455068" w:rsidRPr="00166AFA" w:rsidRDefault="00455068" w:rsidP="00455068">
            <w:pPr>
              <w:spacing w:before="24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6AFA">
              <w:rPr>
                <w:rFonts w:ascii="Arial" w:hAnsi="Arial" w:cs="Arial"/>
                <w:sz w:val="20"/>
                <w:szCs w:val="20"/>
              </w:rPr>
              <w:t>…………………..zł</w:t>
            </w:r>
            <w:r w:rsidRPr="00166AFA">
              <w:rPr>
                <w:rFonts w:ascii="Arial" w:hAnsi="Arial" w:cs="Arial"/>
                <w:sz w:val="20"/>
                <w:szCs w:val="20"/>
              </w:rPr>
              <w:br/>
              <w:t>(w tym ……..% Vat)</w:t>
            </w:r>
          </w:p>
        </w:tc>
        <w:tc>
          <w:tcPr>
            <w:tcW w:w="1701" w:type="dxa"/>
            <w:vMerge/>
            <w:vAlign w:val="center"/>
          </w:tcPr>
          <w:p w14:paraId="4D792674" w14:textId="588ECCE6" w:rsidR="00455068" w:rsidRPr="00166AFA" w:rsidRDefault="00455068" w:rsidP="00455068">
            <w:pPr>
              <w:pStyle w:val="Tekstpodstawowy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  <w:vMerge/>
            <w:vAlign w:val="center"/>
          </w:tcPr>
          <w:p w14:paraId="3BC51AC4" w14:textId="73B88C9B" w:rsidR="00455068" w:rsidRPr="00166AFA" w:rsidRDefault="00455068" w:rsidP="00455068">
            <w:pPr>
              <w:pStyle w:val="Tekstpodstawowy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vMerge/>
            <w:vAlign w:val="center"/>
          </w:tcPr>
          <w:p w14:paraId="13A096E4" w14:textId="4218007E" w:rsidR="00455068" w:rsidRPr="00166AFA" w:rsidRDefault="00455068" w:rsidP="00455068">
            <w:pPr>
              <w:pStyle w:val="Tekstpodstawowy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8955DC" w14:textId="5E4BB68E" w:rsidR="00580428" w:rsidRPr="00166AFA" w:rsidRDefault="00DA180D" w:rsidP="00580428">
      <w:pPr>
        <w:pStyle w:val="Tekstpodstawowy"/>
        <w:spacing w:before="120"/>
        <w:ind w:left="567" w:hanging="567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b/>
          <w:bCs/>
          <w:sz w:val="20"/>
          <w:szCs w:val="20"/>
        </w:rPr>
        <w:t>2.</w:t>
      </w:r>
      <w:r w:rsidRPr="00166AFA">
        <w:rPr>
          <w:rFonts w:ascii="Arial" w:hAnsi="Arial" w:cs="Arial"/>
          <w:sz w:val="20"/>
          <w:szCs w:val="20"/>
        </w:rPr>
        <w:t xml:space="preserve">2. </w:t>
      </w:r>
      <w:r w:rsidRPr="00166AFA">
        <w:rPr>
          <w:rFonts w:ascii="Arial" w:hAnsi="Arial" w:cs="Arial"/>
          <w:sz w:val="20"/>
          <w:szCs w:val="20"/>
        </w:rPr>
        <w:tab/>
      </w:r>
      <w:r w:rsidR="002071D1" w:rsidRPr="00166AFA">
        <w:rPr>
          <w:rFonts w:ascii="Arial" w:hAnsi="Arial" w:cs="Arial"/>
          <w:sz w:val="20"/>
          <w:szCs w:val="20"/>
        </w:rPr>
        <w:t>zapewnienia oprogramowania umożliwiającego elektroniczną korektę zawartości tygodnika (nanoszenie poprawek do tekstów w plikach .pdf)</w:t>
      </w:r>
      <w:r w:rsidR="00906424" w:rsidRPr="00166AFA">
        <w:rPr>
          <w:rFonts w:ascii="Arial" w:hAnsi="Arial" w:cs="Arial"/>
          <w:sz w:val="20"/>
          <w:szCs w:val="20"/>
        </w:rPr>
        <w:t xml:space="preserve">: </w:t>
      </w:r>
      <w:r w:rsidR="00906424" w:rsidRPr="00166AFA">
        <w:rPr>
          <w:rFonts w:ascii="Arial" w:hAnsi="Arial" w:cs="Arial"/>
          <w:b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906424" w:rsidRPr="00166AFA">
        <w:rPr>
          <w:rFonts w:ascii="Arial" w:hAnsi="Arial" w:cs="Arial"/>
          <w:b/>
          <w:sz w:val="20"/>
          <w:szCs w:val="18"/>
        </w:rPr>
        <w:instrText xml:space="preserve"> FORMCHECKBOX </w:instrText>
      </w:r>
      <w:r w:rsidR="00906424" w:rsidRPr="00166AFA">
        <w:rPr>
          <w:rFonts w:ascii="Arial" w:hAnsi="Arial" w:cs="Arial"/>
          <w:b/>
          <w:sz w:val="20"/>
          <w:szCs w:val="18"/>
        </w:rPr>
      </w:r>
      <w:r w:rsidR="00906424" w:rsidRPr="00166AFA">
        <w:rPr>
          <w:rFonts w:ascii="Arial" w:hAnsi="Arial" w:cs="Arial"/>
          <w:b/>
          <w:sz w:val="20"/>
          <w:szCs w:val="18"/>
        </w:rPr>
        <w:fldChar w:fldCharType="separate"/>
      </w:r>
      <w:r w:rsidR="00906424" w:rsidRPr="00166AFA">
        <w:rPr>
          <w:rFonts w:ascii="Arial" w:hAnsi="Arial" w:cs="Arial"/>
          <w:b/>
          <w:sz w:val="20"/>
          <w:szCs w:val="18"/>
        </w:rPr>
        <w:fldChar w:fldCharType="end"/>
      </w:r>
      <w:r w:rsidR="00906424" w:rsidRPr="00166AFA">
        <w:rPr>
          <w:rFonts w:ascii="Arial" w:hAnsi="Arial" w:cs="Arial"/>
          <w:b/>
          <w:sz w:val="20"/>
          <w:szCs w:val="18"/>
        </w:rPr>
        <w:t xml:space="preserve">TAK </w:t>
      </w:r>
      <w:r w:rsidR="00906424" w:rsidRPr="00166AFA">
        <w:rPr>
          <w:rFonts w:ascii="Arial" w:hAnsi="Arial" w:cs="Arial"/>
          <w:sz w:val="20"/>
          <w:szCs w:val="18"/>
        </w:rPr>
        <w:t xml:space="preserve">albo </w:t>
      </w:r>
      <w:r w:rsidR="00906424" w:rsidRPr="00166AFA">
        <w:rPr>
          <w:rFonts w:ascii="Arial" w:hAnsi="Arial" w:cs="Arial"/>
          <w:b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906424" w:rsidRPr="00166AFA">
        <w:rPr>
          <w:rFonts w:ascii="Arial" w:hAnsi="Arial" w:cs="Arial"/>
          <w:b/>
          <w:sz w:val="20"/>
          <w:szCs w:val="18"/>
        </w:rPr>
        <w:instrText xml:space="preserve"> FORMCHECKBOX </w:instrText>
      </w:r>
      <w:r w:rsidR="00906424" w:rsidRPr="00166AFA">
        <w:rPr>
          <w:rFonts w:ascii="Arial" w:hAnsi="Arial" w:cs="Arial"/>
          <w:b/>
          <w:sz w:val="20"/>
          <w:szCs w:val="18"/>
        </w:rPr>
      </w:r>
      <w:r w:rsidR="00906424" w:rsidRPr="00166AFA">
        <w:rPr>
          <w:rFonts w:ascii="Arial" w:hAnsi="Arial" w:cs="Arial"/>
          <w:b/>
          <w:sz w:val="20"/>
          <w:szCs w:val="18"/>
        </w:rPr>
        <w:fldChar w:fldCharType="separate"/>
      </w:r>
      <w:r w:rsidR="00906424" w:rsidRPr="00166AFA">
        <w:rPr>
          <w:rFonts w:ascii="Arial" w:hAnsi="Arial" w:cs="Arial"/>
          <w:b/>
          <w:sz w:val="20"/>
          <w:szCs w:val="18"/>
        </w:rPr>
        <w:fldChar w:fldCharType="end"/>
      </w:r>
      <w:r w:rsidR="00906424" w:rsidRPr="00166AFA">
        <w:rPr>
          <w:rFonts w:ascii="Arial" w:hAnsi="Arial" w:cs="Arial"/>
          <w:b/>
          <w:sz w:val="20"/>
          <w:szCs w:val="18"/>
        </w:rPr>
        <w:t>NIE</w:t>
      </w:r>
      <w:r w:rsidR="00906424" w:rsidRPr="00166AFA">
        <w:rPr>
          <w:rFonts w:ascii="Arial" w:hAnsi="Arial" w:cs="Arial"/>
          <w:sz w:val="20"/>
          <w:szCs w:val="18"/>
        </w:rPr>
        <w:t>.</w:t>
      </w:r>
    </w:p>
    <w:p w14:paraId="7BAFBAB3" w14:textId="6749306D" w:rsidR="00C97D62" w:rsidRPr="00166AFA" w:rsidRDefault="00270C5F" w:rsidP="00C97D62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b/>
          <w:bCs/>
          <w:sz w:val="20"/>
          <w:szCs w:val="20"/>
        </w:rPr>
        <w:t>3</w:t>
      </w:r>
      <w:r w:rsidR="00CA1F40" w:rsidRPr="00166AFA">
        <w:rPr>
          <w:rFonts w:ascii="Arial" w:hAnsi="Arial" w:cs="Arial"/>
          <w:b/>
          <w:bCs/>
          <w:sz w:val="20"/>
          <w:szCs w:val="20"/>
        </w:rPr>
        <w:t xml:space="preserve">. </w:t>
      </w:r>
      <w:r w:rsidR="00CA1F40" w:rsidRPr="00166AFA">
        <w:rPr>
          <w:rFonts w:ascii="Arial" w:hAnsi="Arial" w:cs="Arial"/>
          <w:b/>
          <w:bCs/>
          <w:sz w:val="20"/>
          <w:szCs w:val="20"/>
        </w:rPr>
        <w:tab/>
      </w:r>
      <w:r w:rsidR="00C97D62" w:rsidRPr="00166AFA">
        <w:rPr>
          <w:rFonts w:ascii="Arial" w:hAnsi="Arial" w:cs="Arial"/>
          <w:sz w:val="20"/>
          <w:szCs w:val="20"/>
        </w:rPr>
        <w:t xml:space="preserve">Oświadczamy, że zapoznaliśmy się z SWZ wraz z wprowadzonymi do niej zmianami </w:t>
      </w:r>
      <w:r w:rsidR="00C97D62" w:rsidRPr="00166AFA">
        <w:rPr>
          <w:rFonts w:ascii="Arial" w:hAnsi="Arial" w:cs="Arial"/>
          <w:sz w:val="20"/>
          <w:szCs w:val="20"/>
        </w:rPr>
        <w:br/>
        <w:t xml:space="preserve">(w przypadku wprowadzenia ich przez Zamawiającego), nie wnosimy do niej zastrzeżeń oraz zdobyliśmy konieczne informacje, potrzebne do właściwego przygotowania oferty. </w:t>
      </w:r>
    </w:p>
    <w:p w14:paraId="1F9A66CE" w14:textId="755F24DB" w:rsidR="00C97D62" w:rsidRPr="00166AFA" w:rsidRDefault="00270C5F" w:rsidP="00C97D62">
      <w:pPr>
        <w:spacing w:before="120"/>
        <w:ind w:left="142" w:hanging="142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b/>
          <w:bCs/>
          <w:sz w:val="20"/>
          <w:szCs w:val="20"/>
        </w:rPr>
        <w:t>4</w:t>
      </w:r>
      <w:r w:rsidR="00C97D62" w:rsidRPr="00166AFA">
        <w:rPr>
          <w:rFonts w:ascii="Arial" w:hAnsi="Arial" w:cs="Arial"/>
          <w:b/>
          <w:bCs/>
          <w:sz w:val="20"/>
          <w:szCs w:val="20"/>
        </w:rPr>
        <w:t xml:space="preserve">. </w:t>
      </w:r>
      <w:r w:rsidR="00C97D62" w:rsidRPr="00166AFA">
        <w:rPr>
          <w:rFonts w:ascii="Arial" w:hAnsi="Arial" w:cs="Arial"/>
          <w:b/>
          <w:bCs/>
          <w:sz w:val="20"/>
          <w:szCs w:val="20"/>
        </w:rPr>
        <w:tab/>
      </w:r>
      <w:r w:rsidR="00C97D62" w:rsidRPr="00166AFA">
        <w:rPr>
          <w:rFonts w:ascii="Arial" w:hAnsi="Arial" w:cs="Arial"/>
          <w:sz w:val="20"/>
          <w:szCs w:val="20"/>
        </w:rPr>
        <w:t xml:space="preserve">Oświadczamy, że spełniamy wszystkie </w:t>
      </w:r>
      <w:r w:rsidR="00C32FD7" w:rsidRPr="00166AFA">
        <w:rPr>
          <w:rFonts w:ascii="Arial" w:hAnsi="Arial" w:cs="Arial"/>
          <w:sz w:val="20"/>
          <w:szCs w:val="20"/>
        </w:rPr>
        <w:t>wymagania</w:t>
      </w:r>
      <w:r w:rsidR="00C97D62" w:rsidRPr="00166AFA">
        <w:rPr>
          <w:rFonts w:ascii="Arial" w:hAnsi="Arial" w:cs="Arial"/>
          <w:sz w:val="20"/>
          <w:szCs w:val="20"/>
        </w:rPr>
        <w:t xml:space="preserve"> zawarte w SWZ.</w:t>
      </w:r>
    </w:p>
    <w:p w14:paraId="0166B765" w14:textId="6588AD65" w:rsidR="0055075D" w:rsidRPr="00166AFA" w:rsidRDefault="00270C5F" w:rsidP="00EE34DD">
      <w:pPr>
        <w:spacing w:before="120"/>
        <w:ind w:left="567" w:hanging="567"/>
        <w:jc w:val="both"/>
        <w:rPr>
          <w:rFonts w:ascii="Arial" w:hAnsi="Arial" w:cs="Arial"/>
          <w:color w:val="FF00FF"/>
          <w:sz w:val="20"/>
          <w:szCs w:val="20"/>
        </w:rPr>
      </w:pPr>
      <w:r w:rsidRPr="00166AFA">
        <w:rPr>
          <w:rFonts w:ascii="Arial" w:hAnsi="Arial" w:cs="Arial"/>
          <w:b/>
          <w:bCs/>
          <w:sz w:val="20"/>
          <w:szCs w:val="20"/>
        </w:rPr>
        <w:t>5</w:t>
      </w:r>
      <w:r w:rsidR="00EE7CF6" w:rsidRPr="00166AFA">
        <w:rPr>
          <w:rFonts w:ascii="Arial" w:hAnsi="Arial" w:cs="Arial"/>
          <w:b/>
          <w:bCs/>
          <w:sz w:val="20"/>
          <w:szCs w:val="20"/>
        </w:rPr>
        <w:t xml:space="preserve">. </w:t>
      </w:r>
      <w:r w:rsidR="00EE7CF6" w:rsidRPr="00166AFA">
        <w:rPr>
          <w:rFonts w:ascii="Arial" w:hAnsi="Arial" w:cs="Arial"/>
          <w:b/>
          <w:bCs/>
          <w:sz w:val="20"/>
          <w:szCs w:val="20"/>
        </w:rPr>
        <w:tab/>
      </w:r>
      <w:r w:rsidR="00EE7CF6" w:rsidRPr="00166AFA">
        <w:rPr>
          <w:rFonts w:ascii="Arial" w:hAnsi="Arial" w:cs="Arial"/>
          <w:sz w:val="20"/>
          <w:szCs w:val="20"/>
        </w:rPr>
        <w:t xml:space="preserve">Oświadczamy, że </w:t>
      </w:r>
      <w:r w:rsidR="0055075D" w:rsidRPr="00166AFA">
        <w:rPr>
          <w:rFonts w:ascii="Arial" w:hAnsi="Arial" w:cs="Arial"/>
          <w:sz w:val="20"/>
          <w:szCs w:val="20"/>
        </w:rPr>
        <w:t xml:space="preserve">w celu </w:t>
      </w:r>
      <w:r w:rsidR="00C61ABD" w:rsidRPr="00166AFA">
        <w:rPr>
          <w:rFonts w:ascii="Arial" w:hAnsi="Arial" w:cs="Arial"/>
          <w:sz w:val="20"/>
          <w:szCs w:val="20"/>
        </w:rPr>
        <w:t xml:space="preserve">wykazania </w:t>
      </w:r>
      <w:r w:rsidR="0055075D" w:rsidRPr="00166AFA">
        <w:rPr>
          <w:rFonts w:ascii="Arial" w:hAnsi="Arial" w:cs="Arial"/>
          <w:sz w:val="20"/>
          <w:szCs w:val="20"/>
        </w:rPr>
        <w:t xml:space="preserve">spełnienia warunków udziału w postępowaniu polegamy na zdolnościach </w:t>
      </w:r>
      <w:r w:rsidR="0055075D" w:rsidRPr="00166AFA">
        <w:rPr>
          <w:rFonts w:ascii="Arial" w:hAnsi="Arial" w:cs="Arial"/>
          <w:sz w:val="20"/>
          <w:szCs w:val="20"/>
          <w:u w:val="single"/>
        </w:rPr>
        <w:t>technicznych lub zawodowych lub sytuacji finansowej lub ekonomicznej</w:t>
      </w:r>
      <w:r w:rsidR="0055075D" w:rsidRPr="00166AFA">
        <w:rPr>
          <w:rFonts w:ascii="Arial" w:hAnsi="Arial" w:cs="Arial"/>
          <w:sz w:val="20"/>
          <w:szCs w:val="20"/>
        </w:rPr>
        <w:t xml:space="preserve"> nw. </w:t>
      </w:r>
      <w:r w:rsidR="00D31705" w:rsidRPr="00166AFA">
        <w:rPr>
          <w:rFonts w:ascii="Arial" w:hAnsi="Arial" w:cs="Arial"/>
          <w:sz w:val="20"/>
          <w:szCs w:val="20"/>
        </w:rPr>
        <w:t>podmiotów udostępniających te zasoby</w:t>
      </w:r>
      <w:r w:rsidR="00D31705" w:rsidRPr="00166AFA">
        <w:rPr>
          <w:rStyle w:val="Odwoanieprzypisudolnego"/>
          <w:rFonts w:ascii="Arial" w:hAnsi="Arial" w:cs="Arial"/>
          <w:color w:val="FF0000"/>
          <w:sz w:val="20"/>
          <w:szCs w:val="20"/>
        </w:rPr>
        <w:t xml:space="preserve"> </w:t>
      </w:r>
      <w:r w:rsidR="00D5589C" w:rsidRPr="00166AFA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8"/>
      </w:r>
      <w:r w:rsidR="0055075D" w:rsidRPr="00166AFA">
        <w:rPr>
          <w:rFonts w:ascii="Arial" w:hAnsi="Arial" w:cs="Arial"/>
          <w:color w:val="FF00FF"/>
          <w:sz w:val="20"/>
          <w:szCs w:val="20"/>
        </w:rPr>
        <w:t>:</w:t>
      </w:r>
    </w:p>
    <w:p w14:paraId="15B1640D" w14:textId="062CE1A4" w:rsidR="00AE1D3F" w:rsidRPr="00166AFA" w:rsidRDefault="00AE1D3F" w:rsidP="00027412">
      <w:pPr>
        <w:numPr>
          <w:ilvl w:val="3"/>
          <w:numId w:val="26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166AFA">
        <w:rPr>
          <w:rFonts w:ascii="Arial" w:hAnsi="Arial" w:cs="Arial"/>
          <w:sz w:val="20"/>
          <w:szCs w:val="20"/>
        </w:rPr>
        <w:t xml:space="preserve">na potwierdzenie spełnienia warunku </w:t>
      </w:r>
      <w:r w:rsidRPr="00166AFA">
        <w:rPr>
          <w:rFonts w:ascii="Arial" w:hAnsi="Arial" w:cs="Arial"/>
          <w:b/>
          <w:bCs/>
          <w:sz w:val="20"/>
          <w:szCs w:val="20"/>
        </w:rPr>
        <w:t>pkt</w:t>
      </w:r>
      <w:r w:rsidRPr="00166AFA">
        <w:rPr>
          <w:rFonts w:ascii="Arial" w:hAnsi="Arial" w:cs="Arial"/>
          <w:sz w:val="20"/>
          <w:szCs w:val="20"/>
        </w:rPr>
        <w:t xml:space="preserve"> </w:t>
      </w:r>
      <w:r w:rsidRPr="00166AFA">
        <w:rPr>
          <w:rFonts w:ascii="Arial" w:hAnsi="Arial" w:cs="Arial"/>
          <w:b/>
          <w:bCs/>
          <w:sz w:val="20"/>
          <w:szCs w:val="20"/>
        </w:rPr>
        <w:t>…….</w:t>
      </w:r>
      <w:r w:rsidRPr="00166AFA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9"/>
      </w:r>
      <w:r w:rsidRPr="00166AFA">
        <w:rPr>
          <w:rFonts w:ascii="Arial" w:hAnsi="Arial" w:cs="Arial"/>
          <w:color w:val="FF0000"/>
          <w:sz w:val="20"/>
          <w:szCs w:val="20"/>
        </w:rPr>
        <w:t xml:space="preserve"> </w:t>
      </w:r>
      <w:r w:rsidRPr="00166AFA">
        <w:rPr>
          <w:rFonts w:ascii="Arial" w:hAnsi="Arial" w:cs="Arial"/>
          <w:b/>
          <w:bCs/>
          <w:sz w:val="20"/>
          <w:szCs w:val="20"/>
        </w:rPr>
        <w:t>SWZ</w:t>
      </w:r>
      <w:r w:rsidRPr="00166AFA">
        <w:rPr>
          <w:rFonts w:ascii="Arial" w:hAnsi="Arial" w:cs="Arial"/>
          <w:sz w:val="20"/>
          <w:szCs w:val="20"/>
        </w:rPr>
        <w:t xml:space="preserve"> - </w:t>
      </w:r>
      <w:r w:rsidRPr="00166AFA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166AFA">
        <w:rPr>
          <w:rFonts w:ascii="Arial" w:hAnsi="Arial" w:cs="Arial"/>
          <w:sz w:val="16"/>
          <w:szCs w:val="16"/>
        </w:rPr>
        <w:t xml:space="preserve"> (nazwa (firma) podmiotu, adres, NIP/PESEL, KRS/CEiDG), </w:t>
      </w:r>
      <w:r w:rsidRPr="00166AFA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166AFA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</w:t>
      </w:r>
      <w:r w:rsidRPr="00166AFA">
        <w:rPr>
          <w:rFonts w:ascii="Arial" w:hAnsi="Arial" w:cs="Arial"/>
          <w:i/>
          <w:iCs/>
          <w:sz w:val="16"/>
          <w:szCs w:val="16"/>
        </w:rPr>
        <w:lastRenderedPageBreak/>
        <w:t xml:space="preserve">Działalności Gospodarczej lub innego właściwego rejestru znajduje się pod adresem internetowym: </w:t>
      </w:r>
      <w:r w:rsidRPr="00166AFA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166AFA">
        <w:rPr>
          <w:rFonts w:ascii="Arial" w:hAnsi="Arial" w:cs="Arial"/>
          <w:i/>
          <w:iCs/>
          <w:sz w:val="16"/>
          <w:szCs w:val="16"/>
        </w:rPr>
        <w:t>)</w:t>
      </w:r>
      <w:r w:rsidRPr="00166AFA">
        <w:rPr>
          <w:rFonts w:ascii="Arial" w:hAnsi="Arial" w:cs="Arial"/>
          <w:sz w:val="20"/>
          <w:szCs w:val="20"/>
        </w:rPr>
        <w:t>;</w:t>
      </w:r>
      <w:r w:rsidRPr="00166AFA">
        <w:rPr>
          <w:rFonts w:ascii="Arial" w:hAnsi="Arial" w:cs="Arial"/>
          <w:sz w:val="16"/>
          <w:szCs w:val="16"/>
        </w:rPr>
        <w:t xml:space="preserve"> </w:t>
      </w:r>
    </w:p>
    <w:p w14:paraId="5157F15B" w14:textId="25FAF597" w:rsidR="00AE1D3F" w:rsidRPr="00166AFA" w:rsidRDefault="00AE1D3F" w:rsidP="00027412">
      <w:pPr>
        <w:numPr>
          <w:ilvl w:val="3"/>
          <w:numId w:val="26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166AFA">
        <w:rPr>
          <w:rFonts w:ascii="Arial" w:hAnsi="Arial" w:cs="Arial"/>
          <w:sz w:val="20"/>
          <w:szCs w:val="20"/>
        </w:rPr>
        <w:t xml:space="preserve">na potwierdzenie spełnienia warunku </w:t>
      </w:r>
      <w:r w:rsidRPr="00166AFA">
        <w:rPr>
          <w:rFonts w:ascii="Arial" w:hAnsi="Arial" w:cs="Arial"/>
          <w:b/>
          <w:bCs/>
          <w:sz w:val="20"/>
          <w:szCs w:val="20"/>
        </w:rPr>
        <w:t>pkt …….</w:t>
      </w:r>
      <w:r w:rsidR="00830BC8" w:rsidRPr="00166AFA">
        <w:rPr>
          <w:rFonts w:ascii="Arial" w:hAnsi="Arial" w:cs="Arial"/>
          <w:color w:val="FF0000"/>
          <w:sz w:val="20"/>
          <w:szCs w:val="20"/>
          <w:vertAlign w:val="superscript"/>
        </w:rPr>
        <w:t>9</w:t>
      </w:r>
      <w:r w:rsidRPr="00166AFA">
        <w:rPr>
          <w:rFonts w:ascii="Arial" w:hAnsi="Arial" w:cs="Arial"/>
          <w:sz w:val="20"/>
          <w:szCs w:val="20"/>
        </w:rPr>
        <w:t xml:space="preserve"> </w:t>
      </w:r>
      <w:r w:rsidRPr="00166AFA">
        <w:rPr>
          <w:rFonts w:ascii="Arial" w:hAnsi="Arial" w:cs="Arial"/>
          <w:b/>
          <w:bCs/>
          <w:sz w:val="20"/>
          <w:szCs w:val="20"/>
        </w:rPr>
        <w:t>SWZ</w:t>
      </w:r>
      <w:r w:rsidRPr="00166AFA">
        <w:rPr>
          <w:rFonts w:ascii="Arial" w:hAnsi="Arial" w:cs="Arial"/>
          <w:sz w:val="20"/>
          <w:szCs w:val="20"/>
        </w:rPr>
        <w:t xml:space="preserve"> - </w:t>
      </w:r>
      <w:r w:rsidRPr="00166AFA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166AFA">
        <w:rPr>
          <w:rFonts w:ascii="Arial" w:hAnsi="Arial" w:cs="Arial"/>
          <w:sz w:val="16"/>
          <w:szCs w:val="16"/>
        </w:rPr>
        <w:t xml:space="preserve"> (nazwa (firma) podmiotu, adres, NIP/PESEL, KRS/CEiDG), </w:t>
      </w:r>
      <w:r w:rsidRPr="00166AFA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166AFA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66AFA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166AFA">
        <w:rPr>
          <w:rFonts w:ascii="Arial" w:hAnsi="Arial" w:cs="Arial"/>
          <w:i/>
          <w:iCs/>
          <w:sz w:val="16"/>
          <w:szCs w:val="16"/>
        </w:rPr>
        <w:t>)</w:t>
      </w:r>
      <w:r w:rsidRPr="00166AFA">
        <w:rPr>
          <w:rFonts w:ascii="Arial" w:hAnsi="Arial" w:cs="Arial"/>
          <w:sz w:val="20"/>
          <w:szCs w:val="20"/>
        </w:rPr>
        <w:t xml:space="preserve">; </w:t>
      </w:r>
    </w:p>
    <w:p w14:paraId="35D31776" w14:textId="27AC599B" w:rsidR="00AE1D3F" w:rsidRPr="00166AFA" w:rsidRDefault="00AE1D3F" w:rsidP="00027412">
      <w:pPr>
        <w:numPr>
          <w:ilvl w:val="3"/>
          <w:numId w:val="26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 xml:space="preserve">na potwierdzenie spełnienia warunku </w:t>
      </w:r>
      <w:r w:rsidRPr="00166AFA">
        <w:rPr>
          <w:rFonts w:ascii="Arial" w:hAnsi="Arial" w:cs="Arial"/>
          <w:b/>
          <w:bCs/>
          <w:sz w:val="20"/>
          <w:szCs w:val="20"/>
        </w:rPr>
        <w:t>pkt …….</w:t>
      </w:r>
      <w:r w:rsidR="00830BC8" w:rsidRPr="00166AFA">
        <w:rPr>
          <w:rFonts w:ascii="Arial" w:hAnsi="Arial" w:cs="Arial"/>
          <w:color w:val="FF0000"/>
          <w:sz w:val="20"/>
          <w:szCs w:val="20"/>
          <w:vertAlign w:val="superscript"/>
        </w:rPr>
        <w:t>9</w:t>
      </w:r>
      <w:r w:rsidRPr="00166AFA">
        <w:rPr>
          <w:rFonts w:ascii="Arial" w:hAnsi="Arial" w:cs="Arial"/>
          <w:sz w:val="20"/>
          <w:szCs w:val="20"/>
        </w:rPr>
        <w:t xml:space="preserve"> </w:t>
      </w:r>
      <w:r w:rsidRPr="00166AFA">
        <w:rPr>
          <w:rFonts w:ascii="Arial" w:hAnsi="Arial" w:cs="Arial"/>
          <w:b/>
          <w:bCs/>
          <w:sz w:val="20"/>
          <w:szCs w:val="20"/>
        </w:rPr>
        <w:t>SWZ</w:t>
      </w:r>
      <w:r w:rsidRPr="00166AFA">
        <w:rPr>
          <w:rFonts w:ascii="Arial" w:hAnsi="Arial" w:cs="Arial"/>
          <w:sz w:val="20"/>
          <w:szCs w:val="20"/>
        </w:rPr>
        <w:t xml:space="preserve"> - </w:t>
      </w:r>
      <w:r w:rsidRPr="00166AFA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166AFA">
        <w:rPr>
          <w:rFonts w:ascii="Arial" w:hAnsi="Arial" w:cs="Arial"/>
          <w:sz w:val="16"/>
          <w:szCs w:val="16"/>
        </w:rPr>
        <w:t xml:space="preserve"> (nazwa (firma) podmiotu, adres, NIP/PESEL, KRS/CEiDG), </w:t>
      </w:r>
      <w:r w:rsidRPr="00166AFA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166AFA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66AFA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166AFA">
        <w:rPr>
          <w:rFonts w:ascii="Arial" w:hAnsi="Arial" w:cs="Arial"/>
          <w:i/>
          <w:iCs/>
          <w:sz w:val="16"/>
          <w:szCs w:val="16"/>
        </w:rPr>
        <w:t>)</w:t>
      </w:r>
      <w:r w:rsidRPr="00166AFA">
        <w:rPr>
          <w:rFonts w:ascii="Arial" w:hAnsi="Arial" w:cs="Arial"/>
          <w:sz w:val="20"/>
          <w:szCs w:val="20"/>
        </w:rPr>
        <w:t xml:space="preserve">; </w:t>
      </w:r>
    </w:p>
    <w:p w14:paraId="7E37D6D1" w14:textId="77777777" w:rsidR="00AE1D3F" w:rsidRPr="00166AFA" w:rsidRDefault="00AE1D3F" w:rsidP="00027412">
      <w:pPr>
        <w:numPr>
          <w:ilvl w:val="3"/>
          <w:numId w:val="26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(…)</w:t>
      </w:r>
    </w:p>
    <w:p w14:paraId="3F38FEAC" w14:textId="4770E87D" w:rsidR="00AE1D3F" w:rsidRPr="00166AFA" w:rsidRDefault="00AE1D3F" w:rsidP="00AE1D3F">
      <w:pPr>
        <w:spacing w:before="120"/>
        <w:ind w:left="567"/>
        <w:jc w:val="both"/>
        <w:rPr>
          <w:rFonts w:ascii="Arial" w:hAnsi="Arial" w:cs="Arial"/>
          <w:b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 xml:space="preserve">Oświadczamy, że podmioty, spośród ww., na zdolnościach których polegamy w zakresie wykształcenia, kwalifikacji zawodowych lub doświadczenia </w:t>
      </w:r>
      <w:r w:rsidRPr="00166AFA">
        <w:rPr>
          <w:rFonts w:ascii="Arial" w:hAnsi="Arial" w:cs="Arial"/>
          <w:b/>
          <w:sz w:val="20"/>
          <w:szCs w:val="20"/>
        </w:rPr>
        <w:t>zrealizują</w:t>
      </w:r>
      <w:r w:rsidRPr="00166AFA">
        <w:rPr>
          <w:rFonts w:ascii="Arial" w:hAnsi="Arial" w:cs="Arial"/>
          <w:sz w:val="20"/>
          <w:szCs w:val="20"/>
        </w:rPr>
        <w:t xml:space="preserve"> </w:t>
      </w:r>
      <w:r w:rsidRPr="00166AFA">
        <w:rPr>
          <w:rFonts w:ascii="Arial" w:hAnsi="Arial" w:cs="Arial"/>
          <w:b/>
          <w:sz w:val="20"/>
          <w:szCs w:val="20"/>
        </w:rPr>
        <w:t xml:space="preserve">roboty budowlane lub usługi </w:t>
      </w:r>
      <w:r w:rsidRPr="00166AFA">
        <w:rPr>
          <w:rFonts w:ascii="Arial" w:hAnsi="Arial" w:cs="Arial"/>
          <w:sz w:val="20"/>
          <w:szCs w:val="20"/>
        </w:rPr>
        <w:t>w ramach niniejszego przedmiotu zamówienia.</w:t>
      </w:r>
      <w:r w:rsidRPr="00166AFA">
        <w:rPr>
          <w:rFonts w:ascii="Arial" w:hAnsi="Arial" w:cs="Arial"/>
          <w:b/>
          <w:sz w:val="20"/>
          <w:szCs w:val="20"/>
        </w:rPr>
        <w:t xml:space="preserve"> </w:t>
      </w:r>
    </w:p>
    <w:p w14:paraId="38502A57" w14:textId="17C7CA21" w:rsidR="00C97D62" w:rsidRPr="00166AFA" w:rsidRDefault="00C80915" w:rsidP="00C97D62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b/>
          <w:bCs/>
          <w:sz w:val="20"/>
          <w:szCs w:val="20"/>
        </w:rPr>
        <w:t>6</w:t>
      </w:r>
      <w:r w:rsidR="00C97D62" w:rsidRPr="00166AFA">
        <w:rPr>
          <w:rFonts w:ascii="Arial" w:hAnsi="Arial" w:cs="Arial"/>
          <w:b/>
          <w:bCs/>
          <w:sz w:val="20"/>
          <w:szCs w:val="20"/>
        </w:rPr>
        <w:t xml:space="preserve">. </w:t>
      </w:r>
      <w:r w:rsidR="00C97D62" w:rsidRPr="00166AFA">
        <w:rPr>
          <w:rFonts w:ascii="Arial" w:hAnsi="Arial" w:cs="Arial"/>
          <w:b/>
          <w:bCs/>
          <w:sz w:val="20"/>
          <w:szCs w:val="20"/>
        </w:rPr>
        <w:tab/>
      </w:r>
      <w:r w:rsidR="00C97D62" w:rsidRPr="00166AFA">
        <w:rPr>
          <w:rFonts w:ascii="Arial" w:hAnsi="Arial" w:cs="Arial"/>
          <w:sz w:val="20"/>
          <w:szCs w:val="20"/>
        </w:rPr>
        <w:t>Oświadczamy, że jest nam znany, sprawdzony i przyjęty zakres prac objęty zamówieniem.</w:t>
      </w:r>
    </w:p>
    <w:p w14:paraId="049AF593" w14:textId="1E0E6D6A" w:rsidR="00C97D62" w:rsidRPr="00166AFA" w:rsidRDefault="0098345E" w:rsidP="003A522C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b/>
          <w:bCs/>
          <w:sz w:val="20"/>
          <w:szCs w:val="20"/>
        </w:rPr>
        <w:t>7</w:t>
      </w:r>
      <w:r w:rsidR="00AF6242" w:rsidRPr="00166AFA">
        <w:rPr>
          <w:rFonts w:ascii="Arial" w:hAnsi="Arial" w:cs="Arial"/>
          <w:b/>
          <w:bCs/>
          <w:sz w:val="20"/>
          <w:szCs w:val="20"/>
        </w:rPr>
        <w:t>.</w:t>
      </w:r>
      <w:r w:rsidR="00AF6242" w:rsidRPr="00166AFA">
        <w:rPr>
          <w:rFonts w:ascii="Arial" w:hAnsi="Arial" w:cs="Arial"/>
          <w:sz w:val="20"/>
          <w:szCs w:val="20"/>
        </w:rPr>
        <w:t xml:space="preserve"> </w:t>
      </w:r>
      <w:r w:rsidR="00AF6242" w:rsidRPr="00166AFA">
        <w:rPr>
          <w:rFonts w:ascii="Arial" w:hAnsi="Arial" w:cs="Arial"/>
          <w:sz w:val="20"/>
          <w:szCs w:val="20"/>
        </w:rPr>
        <w:tab/>
      </w:r>
      <w:r w:rsidR="00C97D62" w:rsidRPr="00166AFA">
        <w:rPr>
          <w:rFonts w:ascii="Arial" w:hAnsi="Arial" w:cs="Arial"/>
          <w:sz w:val="20"/>
          <w:szCs w:val="20"/>
        </w:rPr>
        <w:t xml:space="preserve">Oświadczamy, że zawarty w SWZ </w:t>
      </w:r>
      <w:r w:rsidR="00C05673" w:rsidRPr="00166AFA">
        <w:rPr>
          <w:rFonts w:ascii="Arial" w:hAnsi="Arial" w:cs="Arial"/>
          <w:sz w:val="20"/>
          <w:szCs w:val="20"/>
        </w:rPr>
        <w:t>wzór</w:t>
      </w:r>
      <w:r w:rsidR="00C97D62" w:rsidRPr="00166AFA">
        <w:rPr>
          <w:rFonts w:ascii="Arial" w:hAnsi="Arial" w:cs="Arial"/>
          <w:sz w:val="20"/>
          <w:szCs w:val="20"/>
        </w:rPr>
        <w:t xml:space="preserve"> umowy stanowiący </w:t>
      </w:r>
      <w:r w:rsidR="00C97D62" w:rsidRPr="00166AF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F4DB2" w:rsidRPr="00166AFA">
        <w:rPr>
          <w:rFonts w:ascii="Arial" w:hAnsi="Arial" w:cs="Arial"/>
          <w:b/>
          <w:bCs/>
          <w:sz w:val="20"/>
          <w:szCs w:val="20"/>
        </w:rPr>
        <w:t>I.</w:t>
      </w:r>
      <w:r w:rsidR="00D31705" w:rsidRPr="00166AFA">
        <w:rPr>
          <w:rFonts w:ascii="Arial" w:hAnsi="Arial" w:cs="Arial"/>
          <w:b/>
          <w:bCs/>
          <w:sz w:val="20"/>
          <w:szCs w:val="20"/>
        </w:rPr>
        <w:t>5</w:t>
      </w:r>
      <w:r w:rsidR="007A3C2D" w:rsidRPr="00166AFA">
        <w:rPr>
          <w:rFonts w:ascii="Arial" w:hAnsi="Arial" w:cs="Arial"/>
          <w:b/>
          <w:sz w:val="20"/>
          <w:szCs w:val="20"/>
        </w:rPr>
        <w:t>.</w:t>
      </w:r>
      <w:r w:rsidR="008F4DB2" w:rsidRPr="00166AFA">
        <w:rPr>
          <w:rFonts w:ascii="Arial" w:hAnsi="Arial" w:cs="Arial"/>
          <w:b/>
          <w:sz w:val="20"/>
          <w:szCs w:val="20"/>
        </w:rPr>
        <w:t xml:space="preserve"> </w:t>
      </w:r>
      <w:r w:rsidR="00C97D62" w:rsidRPr="00166AFA">
        <w:rPr>
          <w:rFonts w:ascii="Arial" w:hAnsi="Arial" w:cs="Arial"/>
          <w:sz w:val="20"/>
          <w:szCs w:val="20"/>
        </w:rPr>
        <w:t>do SWZ akceptujemy bez zastrzeżeń i zobowiązujemy się w przypadku wyboru naszej oferty do zawarcia  umowy w miejscu i terminie wyznaczonym przez Zamawiającego.</w:t>
      </w:r>
    </w:p>
    <w:p w14:paraId="47CBCE76" w14:textId="06155D38" w:rsidR="00C97D62" w:rsidRPr="00166AFA" w:rsidRDefault="0098345E" w:rsidP="003A522C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b/>
          <w:sz w:val="20"/>
          <w:szCs w:val="20"/>
        </w:rPr>
        <w:t>8</w:t>
      </w:r>
      <w:r w:rsidR="00C97D62" w:rsidRPr="00166AFA">
        <w:rPr>
          <w:rFonts w:ascii="Arial" w:hAnsi="Arial" w:cs="Arial"/>
          <w:b/>
          <w:sz w:val="20"/>
          <w:szCs w:val="20"/>
        </w:rPr>
        <w:t>.</w:t>
      </w:r>
      <w:r w:rsidR="00C97D62" w:rsidRPr="00166AFA">
        <w:rPr>
          <w:rFonts w:ascii="Arial" w:hAnsi="Arial" w:cs="Arial"/>
          <w:sz w:val="20"/>
          <w:szCs w:val="20"/>
        </w:rPr>
        <w:t xml:space="preserve"> </w:t>
      </w:r>
      <w:r w:rsidR="00C97D62" w:rsidRPr="00166AFA">
        <w:rPr>
          <w:rFonts w:ascii="Arial" w:hAnsi="Arial" w:cs="Arial"/>
          <w:sz w:val="20"/>
          <w:szCs w:val="20"/>
        </w:rPr>
        <w:tab/>
        <w:t>Zobowiązujemy się, w przypadku wybrania naszej oferty jako najkorzystniejszej, do</w:t>
      </w:r>
      <w:r w:rsidR="00C97D62" w:rsidRPr="00166AFA">
        <w:rPr>
          <w:rFonts w:ascii="Arial" w:hAnsi="Arial" w:cs="Arial"/>
          <w:b/>
          <w:bCs/>
          <w:sz w:val="20"/>
          <w:szCs w:val="20"/>
        </w:rPr>
        <w:t xml:space="preserve"> </w:t>
      </w:r>
      <w:r w:rsidR="00C97D62" w:rsidRPr="00166AFA">
        <w:rPr>
          <w:rFonts w:ascii="Arial" w:hAnsi="Arial" w:cs="Arial"/>
          <w:sz w:val="20"/>
          <w:szCs w:val="20"/>
        </w:rPr>
        <w:t xml:space="preserve">wniesienia zabezpieczenia należytego wykonania umowy w wysokości </w:t>
      </w:r>
      <w:r w:rsidRPr="00166AFA">
        <w:rPr>
          <w:rFonts w:ascii="Arial" w:hAnsi="Arial" w:cs="Arial"/>
          <w:b/>
          <w:sz w:val="20"/>
          <w:szCs w:val="20"/>
        </w:rPr>
        <w:t>3</w:t>
      </w:r>
      <w:r w:rsidR="00C97D62" w:rsidRPr="00166AFA">
        <w:rPr>
          <w:rFonts w:ascii="Arial" w:hAnsi="Arial" w:cs="Arial"/>
          <w:b/>
          <w:sz w:val="20"/>
          <w:szCs w:val="20"/>
        </w:rPr>
        <w:t xml:space="preserve"> %</w:t>
      </w:r>
      <w:r w:rsidR="00C97D62" w:rsidRPr="00166AFA">
        <w:rPr>
          <w:rFonts w:ascii="Arial" w:hAnsi="Arial" w:cs="Arial"/>
          <w:sz w:val="20"/>
          <w:szCs w:val="20"/>
        </w:rPr>
        <w:t xml:space="preserve"> ceny całkowitej podanej </w:t>
      </w:r>
      <w:r w:rsidR="00C97D62" w:rsidRPr="00166AFA">
        <w:rPr>
          <w:rFonts w:ascii="Arial" w:hAnsi="Arial" w:cs="Arial"/>
          <w:sz w:val="20"/>
          <w:szCs w:val="20"/>
        </w:rPr>
        <w:br/>
        <w:t>w ofercie (brutto)</w:t>
      </w:r>
      <w:r w:rsidR="00691162" w:rsidRPr="00166AFA">
        <w:rPr>
          <w:rFonts w:ascii="Arial" w:hAnsi="Arial" w:cs="Arial"/>
          <w:sz w:val="20"/>
          <w:szCs w:val="20"/>
        </w:rPr>
        <w:t xml:space="preserve"> </w:t>
      </w:r>
      <w:r w:rsidR="00C97D62" w:rsidRPr="00166AFA">
        <w:rPr>
          <w:rFonts w:ascii="Arial" w:hAnsi="Arial" w:cs="Arial"/>
          <w:b/>
          <w:sz w:val="20"/>
          <w:szCs w:val="20"/>
        </w:rPr>
        <w:t>przed</w:t>
      </w:r>
      <w:r w:rsidR="00C97D62" w:rsidRPr="00166AFA">
        <w:rPr>
          <w:rFonts w:ascii="Arial" w:hAnsi="Arial" w:cs="Arial"/>
          <w:sz w:val="20"/>
          <w:szCs w:val="20"/>
        </w:rPr>
        <w:t xml:space="preserve"> podpisaniem umowy.</w:t>
      </w:r>
    </w:p>
    <w:p w14:paraId="70BC5856" w14:textId="006A0417" w:rsidR="006C2A2C" w:rsidRPr="00166AFA" w:rsidRDefault="0098345E" w:rsidP="0024422C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b/>
          <w:bCs/>
          <w:sz w:val="20"/>
          <w:szCs w:val="20"/>
        </w:rPr>
        <w:t>9</w:t>
      </w:r>
      <w:r w:rsidR="0024422C" w:rsidRPr="00166AFA">
        <w:rPr>
          <w:rFonts w:ascii="Arial" w:hAnsi="Arial" w:cs="Arial"/>
          <w:b/>
          <w:bCs/>
          <w:sz w:val="20"/>
          <w:szCs w:val="20"/>
        </w:rPr>
        <w:t xml:space="preserve">. </w:t>
      </w:r>
      <w:r w:rsidR="0024422C" w:rsidRPr="00166AFA">
        <w:rPr>
          <w:rFonts w:ascii="Arial" w:hAnsi="Arial" w:cs="Arial"/>
          <w:b/>
          <w:bCs/>
          <w:sz w:val="20"/>
          <w:szCs w:val="20"/>
        </w:rPr>
        <w:tab/>
      </w:r>
      <w:bookmarkStart w:id="2" w:name="_Hlk97120183"/>
      <w:bookmarkStart w:id="3" w:name="_Hlk91676205"/>
      <w:r w:rsidR="006C2A2C" w:rsidRPr="00166AFA">
        <w:rPr>
          <w:rFonts w:ascii="Arial" w:hAnsi="Arial" w:cs="Arial"/>
          <w:sz w:val="20"/>
          <w:szCs w:val="20"/>
        </w:rPr>
        <w:t xml:space="preserve">Oświadczamy, że uważamy się za związanych z niniejszą ofertą na czas wskazany w </w:t>
      </w:r>
      <w:r w:rsidR="00F37DF1" w:rsidRPr="00166AFA">
        <w:rPr>
          <w:rFonts w:ascii="Arial" w:hAnsi="Arial" w:cs="Arial"/>
          <w:sz w:val="20"/>
          <w:szCs w:val="20"/>
        </w:rPr>
        <w:t xml:space="preserve">pkt </w:t>
      </w:r>
      <w:r w:rsidR="00F37DF1" w:rsidRPr="00166AFA">
        <w:rPr>
          <w:rFonts w:ascii="Arial" w:hAnsi="Arial" w:cs="Arial"/>
          <w:b/>
          <w:bCs/>
          <w:sz w:val="20"/>
          <w:szCs w:val="20"/>
        </w:rPr>
        <w:t xml:space="preserve">22 </w:t>
      </w:r>
      <w:r w:rsidR="006C2A2C" w:rsidRPr="00166AFA">
        <w:rPr>
          <w:rFonts w:ascii="Arial" w:hAnsi="Arial" w:cs="Arial"/>
          <w:b/>
          <w:bCs/>
          <w:sz w:val="20"/>
          <w:szCs w:val="20"/>
        </w:rPr>
        <w:t>SWZ</w:t>
      </w:r>
      <w:bookmarkEnd w:id="2"/>
      <w:r w:rsidR="00D31705" w:rsidRPr="00166AFA">
        <w:rPr>
          <w:rFonts w:ascii="Arial" w:hAnsi="Arial" w:cs="Arial"/>
          <w:sz w:val="20"/>
          <w:szCs w:val="20"/>
        </w:rPr>
        <w:t>.</w:t>
      </w:r>
      <w:bookmarkEnd w:id="3"/>
    </w:p>
    <w:p w14:paraId="0495C26C" w14:textId="163A6B7D" w:rsidR="006C2A2C" w:rsidRPr="00166AFA" w:rsidRDefault="000961E9" w:rsidP="00AC2986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b/>
          <w:bCs/>
          <w:sz w:val="20"/>
          <w:szCs w:val="20"/>
        </w:rPr>
        <w:t>1</w:t>
      </w:r>
      <w:r w:rsidR="0098345E" w:rsidRPr="00166AFA">
        <w:rPr>
          <w:rFonts w:ascii="Arial" w:hAnsi="Arial" w:cs="Arial"/>
          <w:b/>
          <w:bCs/>
          <w:sz w:val="20"/>
          <w:szCs w:val="20"/>
        </w:rPr>
        <w:t>0</w:t>
      </w:r>
      <w:r w:rsidR="006C2A2C" w:rsidRPr="00166AFA">
        <w:rPr>
          <w:rFonts w:ascii="Arial" w:hAnsi="Arial" w:cs="Arial"/>
          <w:b/>
          <w:bCs/>
          <w:sz w:val="20"/>
          <w:szCs w:val="20"/>
        </w:rPr>
        <w:t>.</w:t>
      </w:r>
      <w:r w:rsidR="006C2A2C" w:rsidRPr="00166AFA">
        <w:rPr>
          <w:rFonts w:ascii="Arial" w:hAnsi="Arial" w:cs="Arial"/>
          <w:b/>
          <w:bCs/>
          <w:sz w:val="20"/>
          <w:szCs w:val="20"/>
        </w:rPr>
        <w:tab/>
      </w:r>
      <w:r w:rsidR="006C2A2C" w:rsidRPr="00166AFA">
        <w:rPr>
          <w:rFonts w:ascii="Arial" w:hAnsi="Arial" w:cs="Arial"/>
          <w:sz w:val="20"/>
          <w:szCs w:val="20"/>
        </w:rPr>
        <w:t xml:space="preserve">Jako zasadnicze załączniki </w:t>
      </w:r>
      <w:r w:rsidR="005D0498" w:rsidRPr="00166AFA">
        <w:rPr>
          <w:rFonts w:ascii="Arial" w:hAnsi="Arial" w:cs="Arial"/>
          <w:sz w:val="20"/>
          <w:szCs w:val="20"/>
        </w:rPr>
        <w:t xml:space="preserve">będące integralną częścią </w:t>
      </w:r>
      <w:r w:rsidR="006C2A2C" w:rsidRPr="00166AFA">
        <w:rPr>
          <w:rFonts w:ascii="Arial" w:hAnsi="Arial" w:cs="Arial"/>
          <w:sz w:val="20"/>
          <w:szCs w:val="20"/>
        </w:rPr>
        <w:t>niniejszej oferty, a wynikające z SWZ załączamy wszystkie wymagane dokumenty</w:t>
      </w:r>
      <w:r w:rsidR="00622173" w:rsidRPr="00166AFA">
        <w:rPr>
          <w:rFonts w:ascii="Arial" w:hAnsi="Arial" w:cs="Arial"/>
          <w:sz w:val="20"/>
          <w:szCs w:val="20"/>
        </w:rPr>
        <w:t xml:space="preserve"> i oświadczenia</w:t>
      </w:r>
      <w:r w:rsidR="006C2A2C" w:rsidRPr="00166AFA">
        <w:rPr>
          <w:rFonts w:ascii="Arial" w:hAnsi="Arial" w:cs="Arial"/>
          <w:sz w:val="20"/>
          <w:szCs w:val="20"/>
        </w:rPr>
        <w:t>:</w:t>
      </w:r>
    </w:p>
    <w:p w14:paraId="3F557168" w14:textId="77777777" w:rsidR="007A141E" w:rsidRPr="00166AFA" w:rsidRDefault="007A141E" w:rsidP="007A141E">
      <w:pPr>
        <w:numPr>
          <w:ilvl w:val="1"/>
          <w:numId w:val="4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 xml:space="preserve">wypełnione i podpisane oświadczenie potwierdzające spełnienie warunków udziału w postępowaniu oraz </w:t>
      </w:r>
      <w:r w:rsidRPr="00166AFA">
        <w:rPr>
          <w:rFonts w:ascii="Arial" w:hAnsi="Arial" w:cs="Arial"/>
          <w:bCs/>
          <w:sz w:val="20"/>
        </w:rPr>
        <w:t>niepodleganie wykluczeniu</w:t>
      </w:r>
      <w:r w:rsidRPr="00166AFA">
        <w:rPr>
          <w:rFonts w:ascii="Arial" w:hAnsi="Arial" w:cs="Arial"/>
          <w:sz w:val="20"/>
          <w:szCs w:val="20"/>
        </w:rPr>
        <w:t xml:space="preserve"> wg </w:t>
      </w:r>
      <w:r w:rsidRPr="00166AFA">
        <w:rPr>
          <w:rFonts w:ascii="Arial" w:hAnsi="Arial" w:cs="Arial"/>
          <w:b/>
          <w:sz w:val="20"/>
          <w:szCs w:val="20"/>
        </w:rPr>
        <w:t>załącznika</w:t>
      </w:r>
      <w:r w:rsidRPr="00166AFA">
        <w:rPr>
          <w:rFonts w:ascii="Arial" w:hAnsi="Arial" w:cs="Arial"/>
          <w:sz w:val="20"/>
          <w:szCs w:val="20"/>
        </w:rPr>
        <w:t xml:space="preserve"> </w:t>
      </w:r>
      <w:r w:rsidRPr="00166AFA">
        <w:rPr>
          <w:rFonts w:ascii="Arial" w:hAnsi="Arial" w:cs="Arial"/>
          <w:b/>
          <w:sz w:val="20"/>
          <w:szCs w:val="20"/>
        </w:rPr>
        <w:t>Nr I.2</w:t>
      </w:r>
      <w:r w:rsidRPr="00166AFA">
        <w:rPr>
          <w:rFonts w:ascii="Arial" w:hAnsi="Arial" w:cs="Arial"/>
          <w:sz w:val="20"/>
          <w:szCs w:val="20"/>
        </w:rPr>
        <w:t xml:space="preserve"> do SWZ, z zachowaniem pkt 6.5 SWZ;</w:t>
      </w:r>
    </w:p>
    <w:p w14:paraId="4BEC7D85" w14:textId="77777777" w:rsidR="007A141E" w:rsidRPr="00166AFA" w:rsidRDefault="007A141E" w:rsidP="007A141E">
      <w:pPr>
        <w:numPr>
          <w:ilvl w:val="1"/>
          <w:numId w:val="4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 xml:space="preserve">odpis lub informacja z Krajowego Rejestru Sądowego, Centralnej Ewidencji i Informacji o Działalności Gospodarczej lub innego właściwego rejestru w celu potwierdzenia, że osoba działająca w imieniu Wykonawcy jest umocowana do jego reprezentowania. </w:t>
      </w:r>
      <w:r w:rsidRPr="00166AFA">
        <w:rPr>
          <w:rFonts w:ascii="Arial" w:hAnsi="Arial" w:cs="Arial"/>
          <w:sz w:val="20"/>
          <w:szCs w:val="20"/>
        </w:rPr>
        <w:br/>
      </w:r>
      <w:r w:rsidRPr="00166AFA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166AFA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wskazania przez niego w pkt 1e) formularza oferty (wg załącznika nr I.1 do SWZ) </w:t>
      </w:r>
      <w:r w:rsidRPr="00166AFA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166AFA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166AFA">
        <w:rPr>
          <w:rFonts w:ascii="Arial" w:hAnsi="Arial" w:cs="Arial"/>
          <w:sz w:val="20"/>
          <w:szCs w:val="20"/>
        </w:rPr>
        <w:t>;</w:t>
      </w:r>
    </w:p>
    <w:p w14:paraId="4A982FE2" w14:textId="77777777" w:rsidR="007A141E" w:rsidRPr="00166AFA" w:rsidRDefault="007A141E" w:rsidP="007A141E">
      <w:pPr>
        <w:numPr>
          <w:ilvl w:val="1"/>
          <w:numId w:val="4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 xml:space="preserve">pełnomocnictwo lub inny dokument określający zakres umocowania do reprezentowania </w:t>
      </w:r>
      <w:r w:rsidRPr="00166AFA">
        <w:rPr>
          <w:rFonts w:ascii="Arial" w:hAnsi="Arial" w:cs="Arial"/>
          <w:sz w:val="20"/>
          <w:szCs w:val="20"/>
          <w:u w:val="single"/>
        </w:rPr>
        <w:t>Wykonawcy</w:t>
      </w:r>
      <w:r w:rsidRPr="00166AFA">
        <w:rPr>
          <w:rFonts w:ascii="Arial" w:hAnsi="Arial" w:cs="Arial"/>
          <w:sz w:val="20"/>
          <w:szCs w:val="20"/>
        </w:rPr>
        <w:t xml:space="preserve">, o ile ofertę składa pełnomocnik Wykonawcy, którego umocowanie nie wynika z dokumentu, o którym mowa w pkt 6.1.3) SWZ; </w:t>
      </w:r>
    </w:p>
    <w:p w14:paraId="4B71BF67" w14:textId="77777777" w:rsidR="007A141E" w:rsidRPr="00166AFA" w:rsidRDefault="007A141E" w:rsidP="007A141E">
      <w:pPr>
        <w:numPr>
          <w:ilvl w:val="1"/>
          <w:numId w:val="4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 xml:space="preserve">pisemne zobowiązanie wg </w:t>
      </w:r>
      <w:r w:rsidRPr="00166AFA">
        <w:rPr>
          <w:rFonts w:ascii="Arial" w:hAnsi="Arial" w:cs="Arial"/>
          <w:b/>
          <w:sz w:val="20"/>
          <w:szCs w:val="20"/>
        </w:rPr>
        <w:t>załącznika</w:t>
      </w:r>
      <w:r w:rsidRPr="00166AFA">
        <w:rPr>
          <w:rFonts w:ascii="Arial" w:hAnsi="Arial" w:cs="Arial"/>
          <w:sz w:val="20"/>
          <w:szCs w:val="20"/>
        </w:rPr>
        <w:t xml:space="preserve"> </w:t>
      </w:r>
      <w:r w:rsidRPr="00166AFA">
        <w:rPr>
          <w:rFonts w:ascii="Arial" w:hAnsi="Arial" w:cs="Arial"/>
          <w:b/>
          <w:sz w:val="20"/>
          <w:szCs w:val="20"/>
        </w:rPr>
        <w:t>Nr I.2.A</w:t>
      </w:r>
      <w:r w:rsidRPr="00166AFA">
        <w:rPr>
          <w:rFonts w:ascii="Arial" w:hAnsi="Arial" w:cs="Arial"/>
          <w:sz w:val="20"/>
          <w:szCs w:val="20"/>
        </w:rPr>
        <w:t xml:space="preserve"> do SWZ lub inne dokumenty, o których mowa w pkt 9.3. SWZ, o ile Wykonawca </w:t>
      </w:r>
      <w:r w:rsidRPr="00166AFA">
        <w:rPr>
          <w:rFonts w:ascii="Arial" w:hAnsi="Arial" w:cs="Arial"/>
          <w:sz w:val="20"/>
          <w:szCs w:val="20"/>
          <w:u w:val="single"/>
        </w:rPr>
        <w:t>polega na zdolnościach</w:t>
      </w:r>
      <w:r w:rsidRPr="00166AFA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pzp, oraz</w:t>
      </w:r>
    </w:p>
    <w:p w14:paraId="65C8A523" w14:textId="77777777" w:rsidR="007A141E" w:rsidRPr="00166AFA" w:rsidRDefault="007A141E" w:rsidP="007A141E">
      <w:pPr>
        <w:numPr>
          <w:ilvl w:val="1"/>
          <w:numId w:val="4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 xml:space="preserve">odpis lub informacja z Krajowego Rejestru Sądowego, Centralnej Ewidencji i Informacji o Działalności Gospodarczej lub innego właściwego rejestru w celu potwierdzenia, że osoba działająca w imieniu podmiotu udostępniającego zasoby jest umocowana do jego reprezentowania. </w:t>
      </w:r>
      <w:r w:rsidRPr="00166AFA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166AFA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wskazania przez niego w pkt 5 formularza oferty (wg załącznika nr I.1 do SWZ) </w:t>
      </w:r>
      <w:r w:rsidRPr="00166AFA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166AFA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166AFA">
        <w:rPr>
          <w:rFonts w:ascii="Arial" w:hAnsi="Arial" w:cs="Arial"/>
          <w:sz w:val="20"/>
          <w:szCs w:val="20"/>
        </w:rPr>
        <w:t xml:space="preserve"> lub</w:t>
      </w:r>
      <w:r w:rsidRPr="00166AFA">
        <w:rPr>
          <w:rFonts w:ascii="Arial" w:hAnsi="Arial" w:cs="Arial"/>
          <w:i/>
          <w:iCs/>
          <w:sz w:val="20"/>
          <w:szCs w:val="20"/>
        </w:rPr>
        <w:t xml:space="preserve"> </w:t>
      </w:r>
      <w:r w:rsidRPr="00166AFA">
        <w:rPr>
          <w:rFonts w:ascii="Arial" w:hAnsi="Arial" w:cs="Arial"/>
          <w:sz w:val="20"/>
          <w:szCs w:val="20"/>
        </w:rPr>
        <w:t xml:space="preserve">dokument, o którym mowa w pkt 6.1.3) SWZ określający zakres umocowania do reprezentowania podmiotu udostępniającego zasoby, o ile Wykonawca </w:t>
      </w:r>
      <w:r w:rsidRPr="00166AFA">
        <w:rPr>
          <w:rFonts w:ascii="Arial" w:hAnsi="Arial" w:cs="Arial"/>
          <w:sz w:val="20"/>
          <w:szCs w:val="20"/>
          <w:u w:val="single"/>
        </w:rPr>
        <w:t>polega na zdolnościach</w:t>
      </w:r>
      <w:r w:rsidRPr="00166AFA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pzp, oraz</w:t>
      </w:r>
    </w:p>
    <w:p w14:paraId="5D741DEF" w14:textId="77777777" w:rsidR="007A141E" w:rsidRPr="00166AFA" w:rsidRDefault="007A141E" w:rsidP="007A141E">
      <w:pPr>
        <w:numPr>
          <w:ilvl w:val="1"/>
          <w:numId w:val="4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lastRenderedPageBreak/>
        <w:t xml:space="preserve">wypełnione i podpisane przez podmiot udostępniający zasoby oświadczenie potwierdzające spełnienie warunków udziału w postępowaniu oraz </w:t>
      </w:r>
      <w:r w:rsidRPr="00166AFA">
        <w:rPr>
          <w:rFonts w:ascii="Arial" w:hAnsi="Arial" w:cs="Arial"/>
          <w:bCs/>
          <w:sz w:val="20"/>
        </w:rPr>
        <w:t>niepodleganie wykluczeniu</w:t>
      </w:r>
      <w:r w:rsidRPr="00166AFA">
        <w:rPr>
          <w:rFonts w:ascii="Arial" w:hAnsi="Arial" w:cs="Arial"/>
          <w:sz w:val="20"/>
          <w:szCs w:val="20"/>
        </w:rPr>
        <w:t xml:space="preserve"> wg </w:t>
      </w:r>
      <w:r w:rsidRPr="00166AFA">
        <w:rPr>
          <w:rFonts w:ascii="Arial" w:hAnsi="Arial" w:cs="Arial"/>
          <w:b/>
          <w:sz w:val="20"/>
          <w:szCs w:val="20"/>
        </w:rPr>
        <w:t>załącznika</w:t>
      </w:r>
      <w:r w:rsidRPr="00166AFA">
        <w:rPr>
          <w:rFonts w:ascii="Arial" w:hAnsi="Arial" w:cs="Arial"/>
          <w:sz w:val="20"/>
          <w:szCs w:val="20"/>
        </w:rPr>
        <w:t xml:space="preserve"> </w:t>
      </w:r>
      <w:r w:rsidRPr="00166AFA">
        <w:rPr>
          <w:rFonts w:ascii="Arial" w:hAnsi="Arial" w:cs="Arial"/>
          <w:b/>
          <w:sz w:val="20"/>
          <w:szCs w:val="20"/>
        </w:rPr>
        <w:t>Nr I.2.B</w:t>
      </w:r>
      <w:r w:rsidRPr="00166AFA">
        <w:rPr>
          <w:rFonts w:ascii="Arial" w:hAnsi="Arial" w:cs="Arial"/>
          <w:sz w:val="20"/>
          <w:szCs w:val="20"/>
        </w:rPr>
        <w:t xml:space="preserve"> do SWZ, o ile Wykonawca </w:t>
      </w:r>
      <w:r w:rsidRPr="00166AFA">
        <w:rPr>
          <w:rFonts w:ascii="Arial" w:hAnsi="Arial" w:cs="Arial"/>
          <w:sz w:val="20"/>
          <w:szCs w:val="20"/>
          <w:u w:val="single"/>
        </w:rPr>
        <w:t>polega na zdolnościach</w:t>
      </w:r>
      <w:r w:rsidRPr="00166AFA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pzp, z zachowaniem pkt 6.4 SWZ;</w:t>
      </w:r>
    </w:p>
    <w:p w14:paraId="4AAD3B15" w14:textId="77777777" w:rsidR="007A141E" w:rsidRPr="00166AFA" w:rsidRDefault="007A141E" w:rsidP="007A141E">
      <w:pPr>
        <w:numPr>
          <w:ilvl w:val="1"/>
          <w:numId w:val="4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 xml:space="preserve">oświadczenie, o którym mowa w pkt 10.3) SWZ wg </w:t>
      </w:r>
      <w:r w:rsidRPr="00166AFA">
        <w:rPr>
          <w:rFonts w:ascii="Arial" w:hAnsi="Arial" w:cs="Arial"/>
          <w:b/>
          <w:sz w:val="20"/>
          <w:szCs w:val="20"/>
        </w:rPr>
        <w:t>załącznika</w:t>
      </w:r>
      <w:r w:rsidRPr="00166AFA">
        <w:rPr>
          <w:rFonts w:ascii="Arial" w:hAnsi="Arial" w:cs="Arial"/>
          <w:sz w:val="20"/>
          <w:szCs w:val="20"/>
        </w:rPr>
        <w:t xml:space="preserve"> </w:t>
      </w:r>
      <w:r w:rsidRPr="00166AFA">
        <w:rPr>
          <w:rFonts w:ascii="Arial" w:hAnsi="Arial" w:cs="Arial"/>
          <w:b/>
          <w:sz w:val="20"/>
          <w:szCs w:val="20"/>
        </w:rPr>
        <w:t>Nr I.3</w:t>
      </w:r>
      <w:r w:rsidRPr="00166AFA">
        <w:rPr>
          <w:rFonts w:ascii="Arial" w:hAnsi="Arial" w:cs="Arial"/>
          <w:sz w:val="20"/>
          <w:szCs w:val="20"/>
        </w:rPr>
        <w:t xml:space="preserve"> do SWZ, o ile ofertę składają Wykonawcy </w:t>
      </w:r>
      <w:r w:rsidRPr="00166AFA">
        <w:rPr>
          <w:rFonts w:ascii="Arial" w:hAnsi="Arial" w:cs="Arial"/>
          <w:sz w:val="20"/>
        </w:rPr>
        <w:t>wspólnie ubiegających się o zamówienie,</w:t>
      </w:r>
      <w:r w:rsidRPr="00166AFA">
        <w:rPr>
          <w:rFonts w:ascii="Arial" w:hAnsi="Arial" w:cs="Arial"/>
          <w:sz w:val="20"/>
          <w:szCs w:val="20"/>
        </w:rPr>
        <w:t xml:space="preserve"> </w:t>
      </w:r>
      <w:r w:rsidRPr="00166AFA">
        <w:rPr>
          <w:rFonts w:ascii="Arial" w:hAnsi="Arial" w:cs="Arial"/>
          <w:sz w:val="20"/>
        </w:rPr>
        <w:t>oraz</w:t>
      </w:r>
    </w:p>
    <w:p w14:paraId="72C065A0" w14:textId="77777777" w:rsidR="007A141E" w:rsidRPr="00166AFA" w:rsidRDefault="007A141E" w:rsidP="007A141E">
      <w:pPr>
        <w:numPr>
          <w:ilvl w:val="1"/>
          <w:numId w:val="4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 xml:space="preserve">dokumenty, o których mowa w pkt 6.1.3) lub 6.1.4) SWZ określające zakres umocowania do reprezentowania Wykonawców </w:t>
      </w:r>
      <w:r w:rsidRPr="00166AFA">
        <w:rPr>
          <w:rFonts w:ascii="Arial" w:hAnsi="Arial" w:cs="Arial"/>
          <w:sz w:val="20"/>
        </w:rPr>
        <w:t>wspólnie ubiegających się o zamówienie,</w:t>
      </w:r>
      <w:r w:rsidRPr="00166AFA">
        <w:rPr>
          <w:rFonts w:ascii="Arial" w:hAnsi="Arial" w:cs="Arial"/>
          <w:sz w:val="20"/>
          <w:szCs w:val="20"/>
        </w:rPr>
        <w:t xml:space="preserve"> o ile ofertę składają Wykonawcy </w:t>
      </w:r>
      <w:r w:rsidRPr="00166AFA">
        <w:rPr>
          <w:rFonts w:ascii="Arial" w:hAnsi="Arial" w:cs="Arial"/>
          <w:sz w:val="20"/>
        </w:rPr>
        <w:t>wspólnie ubiegających się o zamówienie;</w:t>
      </w:r>
    </w:p>
    <w:p w14:paraId="5A079286" w14:textId="77777777" w:rsidR="007A141E" w:rsidRPr="00166AFA" w:rsidRDefault="007A141E" w:rsidP="007A141E">
      <w:pPr>
        <w:numPr>
          <w:ilvl w:val="1"/>
          <w:numId w:val="4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szczegółowy opis / wykaz oferowanego przedmiotu zamówienia równoważnego, o którym mowa w pkt 3.3. SWZ, o ile Wykonawca ofertuje rozwiązania (produkty) równoważne.</w:t>
      </w:r>
    </w:p>
    <w:p w14:paraId="1A105771" w14:textId="77777777" w:rsidR="00343178" w:rsidRPr="00166AFA" w:rsidRDefault="00343178" w:rsidP="00027412">
      <w:pPr>
        <w:numPr>
          <w:ilvl w:val="1"/>
          <w:numId w:val="4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 xml:space="preserve">inne, aktualne oświadczenia i dokumenty, które należy rozumieć jako wskazane w rozumieniu art. 127 ust. 2 ustawy pzp </w:t>
      </w:r>
    </w:p>
    <w:p w14:paraId="7FF751C1" w14:textId="77777777" w:rsidR="00343178" w:rsidRPr="00166AFA" w:rsidRDefault="00343178" w:rsidP="00027412">
      <w:pPr>
        <w:numPr>
          <w:ilvl w:val="0"/>
          <w:numId w:val="52"/>
        </w:numPr>
        <w:tabs>
          <w:tab w:val="clear" w:pos="168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4E0852CC" w14:textId="77777777" w:rsidR="00343178" w:rsidRPr="00166AFA" w:rsidRDefault="00343178" w:rsidP="00027412">
      <w:pPr>
        <w:numPr>
          <w:ilvl w:val="0"/>
          <w:numId w:val="52"/>
        </w:numPr>
        <w:tabs>
          <w:tab w:val="clear" w:pos="168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14:paraId="759545A4" w14:textId="5A07E6AC" w:rsidR="005F41A5" w:rsidRPr="00166AFA" w:rsidRDefault="000068E9" w:rsidP="00027412">
      <w:pPr>
        <w:pStyle w:val="Akapitzlist"/>
        <w:numPr>
          <w:ilvl w:val="0"/>
          <w:numId w:val="49"/>
        </w:numPr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 xml:space="preserve">Oświadczam, że wypełniłem obowiązki informacyjne przewidziane w art. 13 lub art. 14 RODO wobec osób fizycznych, od których dane osobowe bezpośrednio lub pośrednio pozyskałem </w:t>
      </w:r>
      <w:r w:rsidRPr="00166AFA">
        <w:rPr>
          <w:rFonts w:ascii="Arial" w:hAnsi="Arial" w:cs="Arial"/>
          <w:sz w:val="20"/>
          <w:szCs w:val="20"/>
        </w:rPr>
        <w:br/>
        <w:t>w celu ubiegania się o udzielenie zamówienia publicznego w niniejszym postępowaniu</w:t>
      </w:r>
      <w:r w:rsidRPr="00166AFA">
        <w:rPr>
          <w:rStyle w:val="Odwoanieprzypisudolnego"/>
          <w:rFonts w:ascii="Arial" w:hAnsi="Arial" w:cs="Arial"/>
          <w:sz w:val="20"/>
          <w:szCs w:val="20"/>
        </w:rPr>
        <w:footnoteReference w:id="10"/>
      </w:r>
      <w:r w:rsidRPr="00166AFA">
        <w:rPr>
          <w:rFonts w:ascii="Arial" w:hAnsi="Arial" w:cs="Arial"/>
          <w:sz w:val="20"/>
          <w:szCs w:val="20"/>
        </w:rPr>
        <w:t>.</w:t>
      </w:r>
    </w:p>
    <w:p w14:paraId="6AA8E2AB" w14:textId="77777777" w:rsidR="003A522C" w:rsidRPr="00166AFA" w:rsidRDefault="003A522C" w:rsidP="00027412">
      <w:pPr>
        <w:pStyle w:val="Akapitzlist"/>
        <w:numPr>
          <w:ilvl w:val="0"/>
          <w:numId w:val="49"/>
        </w:numPr>
        <w:spacing w:before="120" w:after="0" w:line="36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Zgodnie z art. 225 ust. 2 ustawy pzp informuję co następuje</w:t>
      </w:r>
      <w:r w:rsidRPr="00166AFA">
        <w:rPr>
          <w:rStyle w:val="Odwoanieprzypisudolnego"/>
          <w:rFonts w:ascii="Arial" w:hAnsi="Arial" w:cs="Arial"/>
          <w:sz w:val="20"/>
          <w:szCs w:val="20"/>
        </w:rPr>
        <w:footnoteReference w:id="11"/>
      </w:r>
      <w:r w:rsidRPr="00166AFA">
        <w:rPr>
          <w:rFonts w:ascii="Arial" w:hAnsi="Arial" w:cs="Arial"/>
          <w:sz w:val="20"/>
          <w:szCs w:val="20"/>
        </w:rPr>
        <w:t>:</w:t>
      </w:r>
    </w:p>
    <w:p w14:paraId="1CA342E3" w14:textId="705D5B47" w:rsidR="00353286" w:rsidRPr="00166AFA" w:rsidRDefault="003A522C" w:rsidP="00353286">
      <w:pPr>
        <w:pStyle w:val="Akapitzlist"/>
        <w:spacing w:after="0" w:line="24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166AFA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66AFA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166AFA">
        <w:rPr>
          <w:rFonts w:ascii="Arial" w:hAnsi="Arial" w:cs="Arial"/>
          <w:bCs/>
          <w:sz w:val="20"/>
          <w:szCs w:val="18"/>
        </w:rPr>
      </w:r>
      <w:r w:rsidRPr="00166AFA">
        <w:rPr>
          <w:rFonts w:ascii="Arial" w:hAnsi="Arial" w:cs="Arial"/>
          <w:bCs/>
          <w:sz w:val="20"/>
          <w:szCs w:val="18"/>
        </w:rPr>
        <w:fldChar w:fldCharType="separate"/>
      </w:r>
      <w:r w:rsidRPr="00166AFA">
        <w:rPr>
          <w:rFonts w:ascii="Arial" w:hAnsi="Arial" w:cs="Arial"/>
          <w:bCs/>
          <w:sz w:val="20"/>
          <w:szCs w:val="18"/>
        </w:rPr>
        <w:fldChar w:fldCharType="end"/>
      </w:r>
      <w:r w:rsidRPr="00166AFA">
        <w:rPr>
          <w:rFonts w:ascii="Arial" w:hAnsi="Arial" w:cs="Arial"/>
          <w:bCs/>
          <w:sz w:val="20"/>
          <w:szCs w:val="20"/>
        </w:rPr>
        <w:t xml:space="preserve"> </w:t>
      </w:r>
      <w:r w:rsidRPr="00166AFA">
        <w:rPr>
          <w:rFonts w:ascii="Arial" w:hAnsi="Arial" w:cs="Arial"/>
          <w:bCs/>
          <w:sz w:val="20"/>
          <w:szCs w:val="20"/>
        </w:rPr>
        <w:tab/>
      </w:r>
      <w:r w:rsidR="00353286" w:rsidRPr="00166AFA">
        <w:rPr>
          <w:rFonts w:ascii="Arial" w:hAnsi="Arial" w:cs="Arial"/>
          <w:bCs/>
          <w:sz w:val="20"/>
          <w:szCs w:val="20"/>
        </w:rPr>
        <w:tab/>
        <w:t xml:space="preserve">wybór mojej/ naszej oferty </w:t>
      </w:r>
      <w:r w:rsidR="00353286" w:rsidRPr="00166AFA">
        <w:rPr>
          <w:rFonts w:ascii="Arial" w:hAnsi="Arial" w:cs="Arial"/>
          <w:b/>
          <w:sz w:val="20"/>
          <w:szCs w:val="20"/>
        </w:rPr>
        <w:t>nie będzie prowadził</w:t>
      </w:r>
      <w:r w:rsidR="00353286" w:rsidRPr="00166AFA">
        <w:rPr>
          <w:rFonts w:ascii="Arial" w:hAnsi="Arial" w:cs="Arial"/>
          <w:bCs/>
          <w:sz w:val="20"/>
          <w:szCs w:val="20"/>
        </w:rPr>
        <w:t xml:space="preserve"> do powstania u Zamawiającego obowiązku podatkowego zgodnie z </w:t>
      </w:r>
      <w:r w:rsidR="00353286" w:rsidRPr="00166AFA">
        <w:rPr>
          <w:rFonts w:ascii="Arial" w:hAnsi="Arial" w:cs="Arial"/>
          <w:bCs/>
          <w:i/>
          <w:sz w:val="20"/>
          <w:szCs w:val="20"/>
        </w:rPr>
        <w:t>ustawą VAT</w:t>
      </w:r>
    </w:p>
    <w:p w14:paraId="3E49C1AD" w14:textId="77777777" w:rsidR="00353286" w:rsidRPr="00166AFA" w:rsidRDefault="00353286" w:rsidP="00353286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albo</w:t>
      </w:r>
    </w:p>
    <w:p w14:paraId="2E97E111" w14:textId="77777777" w:rsidR="00353286" w:rsidRPr="00166AFA" w:rsidRDefault="00353286" w:rsidP="00353286">
      <w:pPr>
        <w:pStyle w:val="Akapitzlist"/>
        <w:spacing w:before="120" w:after="120" w:line="24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166AFA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66AFA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166AFA">
        <w:rPr>
          <w:rFonts w:ascii="Arial" w:hAnsi="Arial" w:cs="Arial"/>
          <w:bCs/>
          <w:sz w:val="20"/>
          <w:szCs w:val="18"/>
        </w:rPr>
      </w:r>
      <w:r w:rsidRPr="00166AFA">
        <w:rPr>
          <w:rFonts w:ascii="Arial" w:hAnsi="Arial" w:cs="Arial"/>
          <w:bCs/>
          <w:sz w:val="20"/>
          <w:szCs w:val="18"/>
        </w:rPr>
        <w:fldChar w:fldCharType="separate"/>
      </w:r>
      <w:r w:rsidRPr="00166AFA">
        <w:rPr>
          <w:rFonts w:ascii="Arial" w:hAnsi="Arial" w:cs="Arial"/>
          <w:bCs/>
          <w:sz w:val="20"/>
          <w:szCs w:val="18"/>
        </w:rPr>
        <w:fldChar w:fldCharType="end"/>
      </w:r>
      <w:r w:rsidRPr="00166AFA">
        <w:rPr>
          <w:rFonts w:ascii="Arial" w:hAnsi="Arial" w:cs="Arial"/>
          <w:bCs/>
          <w:sz w:val="20"/>
          <w:szCs w:val="18"/>
        </w:rPr>
        <w:tab/>
      </w:r>
      <w:r w:rsidRPr="00166AFA">
        <w:rPr>
          <w:rFonts w:ascii="Arial" w:hAnsi="Arial" w:cs="Arial"/>
          <w:bCs/>
          <w:sz w:val="20"/>
          <w:szCs w:val="20"/>
        </w:rPr>
        <w:t xml:space="preserve">wybór mojej/ naszej  oferty </w:t>
      </w:r>
      <w:r w:rsidRPr="00166AFA">
        <w:rPr>
          <w:rFonts w:ascii="Arial" w:hAnsi="Arial" w:cs="Arial"/>
          <w:b/>
          <w:sz w:val="20"/>
          <w:szCs w:val="20"/>
        </w:rPr>
        <w:t>będzie prowadził</w:t>
      </w:r>
      <w:r w:rsidRPr="00166AFA">
        <w:rPr>
          <w:rFonts w:ascii="Arial" w:hAnsi="Arial" w:cs="Arial"/>
          <w:bCs/>
          <w:sz w:val="20"/>
          <w:szCs w:val="20"/>
        </w:rPr>
        <w:t xml:space="preserve"> do powstania u Zamawiającego obowiązku podatkowego zgodnie z art. …………… </w:t>
      </w:r>
      <w:r w:rsidRPr="00166AFA">
        <w:rPr>
          <w:rFonts w:ascii="Arial" w:hAnsi="Arial" w:cs="Arial"/>
          <w:bCs/>
          <w:i/>
          <w:sz w:val="20"/>
          <w:szCs w:val="20"/>
        </w:rPr>
        <w:t>ustawy VAT</w:t>
      </w:r>
      <w:r w:rsidRPr="00166AFA">
        <w:rPr>
          <w:rFonts w:ascii="Arial" w:hAnsi="Arial" w:cs="Arial"/>
          <w:bCs/>
          <w:i/>
          <w:color w:val="FF0000"/>
          <w:sz w:val="20"/>
          <w:szCs w:val="20"/>
          <w:vertAlign w:val="superscript"/>
        </w:rPr>
        <w:t>7</w:t>
      </w:r>
      <w:r w:rsidRPr="00166AFA">
        <w:rPr>
          <w:rFonts w:ascii="Arial" w:hAnsi="Arial" w:cs="Arial"/>
          <w:bCs/>
          <w:sz w:val="20"/>
          <w:szCs w:val="20"/>
        </w:rPr>
        <w:t>:</w:t>
      </w:r>
    </w:p>
    <w:p w14:paraId="13A20D24" w14:textId="77777777" w:rsidR="00353286" w:rsidRPr="00166AFA" w:rsidRDefault="00353286" w:rsidP="00027412">
      <w:pPr>
        <w:pStyle w:val="Akapitzlist"/>
        <w:numPr>
          <w:ilvl w:val="0"/>
          <w:numId w:val="50"/>
        </w:numPr>
        <w:spacing w:before="120" w:after="120" w:line="240" w:lineRule="auto"/>
        <w:ind w:left="1701" w:hanging="567"/>
        <w:jc w:val="both"/>
        <w:rPr>
          <w:rFonts w:ascii="Arial" w:hAnsi="Arial" w:cs="Arial"/>
          <w:bCs/>
          <w:sz w:val="20"/>
          <w:szCs w:val="20"/>
        </w:rPr>
      </w:pPr>
      <w:r w:rsidRPr="00166AFA">
        <w:rPr>
          <w:rFonts w:ascii="Arial" w:hAnsi="Arial" w:cs="Arial"/>
          <w:bCs/>
          <w:sz w:val="20"/>
          <w:szCs w:val="18"/>
        </w:rPr>
        <w:tab/>
        <w:t>dotyczy rodzaju (nazwy) towaru lub usługi, które będą prowadziły do powstania obowiązku podatkowego ……………………………………….</w:t>
      </w:r>
    </w:p>
    <w:p w14:paraId="4ADEC7E3" w14:textId="77777777" w:rsidR="00353286" w:rsidRPr="00166AFA" w:rsidRDefault="00353286" w:rsidP="00027412">
      <w:pPr>
        <w:pStyle w:val="Akapitzlist"/>
        <w:numPr>
          <w:ilvl w:val="0"/>
          <w:numId w:val="50"/>
        </w:numPr>
        <w:spacing w:before="120" w:after="0" w:line="240" w:lineRule="auto"/>
        <w:ind w:left="1701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166AFA">
        <w:rPr>
          <w:rFonts w:ascii="Arial" w:hAnsi="Arial" w:cs="Arial"/>
          <w:bCs/>
          <w:sz w:val="20"/>
          <w:szCs w:val="18"/>
        </w:rPr>
        <w:tab/>
        <w:t xml:space="preserve">dotyczy towaru lub usługi, objętych obowiązkiem podatkowym Zamawiającego o wartości netto (bez podatku VAT) ………………. zł  </w:t>
      </w:r>
    </w:p>
    <w:p w14:paraId="71DB920A" w14:textId="77777777" w:rsidR="00353286" w:rsidRPr="00166AFA" w:rsidRDefault="00353286" w:rsidP="00027412">
      <w:pPr>
        <w:pStyle w:val="Akapitzlist"/>
        <w:numPr>
          <w:ilvl w:val="0"/>
          <w:numId w:val="50"/>
        </w:numPr>
        <w:spacing w:before="120" w:line="240" w:lineRule="auto"/>
        <w:ind w:left="1701" w:hanging="567"/>
        <w:contextualSpacing w:val="0"/>
        <w:jc w:val="both"/>
        <w:rPr>
          <w:rFonts w:ascii="Arial" w:hAnsi="Arial" w:cs="Arial"/>
          <w:bCs/>
          <w:color w:val="00B050"/>
          <w:sz w:val="20"/>
          <w:szCs w:val="20"/>
        </w:rPr>
      </w:pPr>
      <w:r w:rsidRPr="00166AFA">
        <w:rPr>
          <w:rFonts w:ascii="Arial" w:hAnsi="Arial" w:cs="Arial"/>
          <w:bCs/>
          <w:sz w:val="20"/>
        </w:rPr>
        <w:t>zgodnie z</w:t>
      </w:r>
      <w:r w:rsidRPr="00166AFA">
        <w:rPr>
          <w:rFonts w:ascii="Arial" w:hAnsi="Arial" w:cs="Arial"/>
          <w:sz w:val="20"/>
          <w:szCs w:val="20"/>
        </w:rPr>
        <w:t xml:space="preserve"> </w:t>
      </w:r>
      <w:r w:rsidRPr="00166AFA">
        <w:rPr>
          <w:rFonts w:ascii="Arial" w:hAnsi="Arial" w:cs="Arial"/>
          <w:i/>
          <w:sz w:val="20"/>
          <w:szCs w:val="20"/>
        </w:rPr>
        <w:t>ustawą o VAT</w:t>
      </w:r>
      <w:r w:rsidRPr="00166AFA">
        <w:rPr>
          <w:rFonts w:ascii="Arial" w:hAnsi="Arial" w:cs="Arial"/>
          <w:i/>
          <w:color w:val="FF0000"/>
          <w:sz w:val="20"/>
          <w:szCs w:val="20"/>
          <w:vertAlign w:val="superscript"/>
        </w:rPr>
        <w:t>7</w:t>
      </w:r>
      <w:r w:rsidRPr="00166AFA">
        <w:rPr>
          <w:rFonts w:ascii="Arial" w:hAnsi="Arial" w:cs="Arial"/>
          <w:sz w:val="20"/>
          <w:szCs w:val="20"/>
        </w:rPr>
        <w:t xml:space="preserve">zastosowanie będzie miała stawka podatku </w:t>
      </w:r>
      <w:r w:rsidRPr="00166AFA">
        <w:rPr>
          <w:rFonts w:ascii="Arial" w:hAnsi="Arial" w:cs="Arial"/>
          <w:bCs/>
          <w:sz w:val="20"/>
          <w:szCs w:val="20"/>
        </w:rPr>
        <w:t xml:space="preserve">w wysokości </w:t>
      </w:r>
      <w:r w:rsidRPr="00166AFA">
        <w:rPr>
          <w:rFonts w:ascii="Arial" w:hAnsi="Arial" w:cs="Arial"/>
          <w:b/>
          <w:bCs/>
          <w:sz w:val="20"/>
          <w:szCs w:val="20"/>
        </w:rPr>
        <w:t>…….</w:t>
      </w:r>
      <w:r w:rsidRPr="00166AFA">
        <w:rPr>
          <w:rFonts w:ascii="Arial" w:hAnsi="Arial" w:cs="Arial"/>
          <w:bCs/>
          <w:sz w:val="20"/>
          <w:szCs w:val="20"/>
        </w:rPr>
        <w:t xml:space="preserve"> %</w:t>
      </w:r>
      <w:r w:rsidRPr="00166AFA">
        <w:rPr>
          <w:rFonts w:ascii="Arial" w:hAnsi="Arial" w:cs="Arial"/>
          <w:bCs/>
          <w:color w:val="FF0000"/>
          <w:sz w:val="20"/>
          <w:szCs w:val="20"/>
          <w:vertAlign w:val="superscript"/>
        </w:rPr>
        <w:t>6</w:t>
      </w:r>
      <w:r w:rsidRPr="00166AFA">
        <w:rPr>
          <w:rFonts w:ascii="Arial" w:hAnsi="Arial" w:cs="Arial"/>
          <w:bCs/>
          <w:sz w:val="20"/>
          <w:szCs w:val="20"/>
        </w:rPr>
        <w:t xml:space="preserve"> </w:t>
      </w:r>
      <w:r w:rsidRPr="00166AFA">
        <w:rPr>
          <w:rFonts w:ascii="Arial" w:hAnsi="Arial" w:cs="Arial"/>
          <w:sz w:val="20"/>
          <w:szCs w:val="20"/>
        </w:rPr>
        <w:t>– zgodnie z art. 225 ust. 1 ustawy pzp kwotę podatku VAT Zamawiający doliczy do ceny (brutto) przedstawionej w pkt 2.1. oferty, w celu oceny oferty wg kryterium oceny ofert, o którym mowa w pkt 30.1 SWZ.</w:t>
      </w:r>
    </w:p>
    <w:p w14:paraId="4E7775A1" w14:textId="4AD64D22" w:rsidR="00042FD0" w:rsidRPr="00166AFA" w:rsidRDefault="00042FD0" w:rsidP="003A522C">
      <w:pPr>
        <w:pStyle w:val="Akapitzlist"/>
        <w:spacing w:before="120" w:after="0" w:line="240" w:lineRule="auto"/>
        <w:ind w:left="2340"/>
        <w:contextualSpacing w:val="0"/>
        <w:jc w:val="both"/>
        <w:rPr>
          <w:rFonts w:ascii="Arial" w:hAnsi="Arial" w:cs="Arial"/>
          <w:bCs/>
          <w:sz w:val="20"/>
          <w:szCs w:val="18"/>
        </w:rPr>
      </w:pPr>
    </w:p>
    <w:p w14:paraId="158B0C6B" w14:textId="77777777" w:rsidR="00CF08FD" w:rsidRPr="00166AFA" w:rsidRDefault="00CF08FD" w:rsidP="00AC2986">
      <w:pPr>
        <w:rPr>
          <w:rFonts w:ascii="Arial" w:hAnsi="Arial" w:cs="Arial"/>
          <w:sz w:val="20"/>
          <w:szCs w:val="20"/>
        </w:rPr>
      </w:pPr>
    </w:p>
    <w:p w14:paraId="126826E3" w14:textId="77777777" w:rsidR="00CF08FD" w:rsidRPr="00166AFA" w:rsidRDefault="00CF08FD" w:rsidP="00AC2986">
      <w:pPr>
        <w:rPr>
          <w:rFonts w:ascii="Arial" w:hAnsi="Arial" w:cs="Arial"/>
          <w:sz w:val="20"/>
          <w:szCs w:val="20"/>
        </w:rPr>
      </w:pPr>
    </w:p>
    <w:p w14:paraId="40A886EA" w14:textId="77777777" w:rsidR="006C2A2C" w:rsidRPr="00166AFA" w:rsidRDefault="006C2A2C" w:rsidP="00AC2986">
      <w:pPr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Ofertę sporządzono dnia ..........................</w:t>
      </w:r>
    </w:p>
    <w:p w14:paraId="1C4C9E8B" w14:textId="35923F6C" w:rsidR="00884CCA" w:rsidRDefault="00884CC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E8A0C01" w14:textId="67E303FB" w:rsidR="00FA6B59" w:rsidRPr="00166AFA" w:rsidRDefault="00FA6B59" w:rsidP="008B1B4F">
      <w:pPr>
        <w:jc w:val="right"/>
        <w:rPr>
          <w:rFonts w:ascii="Arial" w:hAnsi="Arial" w:cs="Arial"/>
          <w:b/>
          <w:sz w:val="20"/>
          <w:szCs w:val="20"/>
        </w:rPr>
      </w:pPr>
      <w:r w:rsidRPr="00166AFA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4A006A" w:rsidRPr="00166AFA">
        <w:rPr>
          <w:rFonts w:ascii="Arial" w:hAnsi="Arial" w:cs="Arial"/>
          <w:b/>
          <w:sz w:val="20"/>
          <w:szCs w:val="20"/>
        </w:rPr>
        <w:t>I.</w:t>
      </w:r>
      <w:r w:rsidRPr="00166AFA">
        <w:rPr>
          <w:rFonts w:ascii="Arial" w:hAnsi="Arial" w:cs="Arial"/>
          <w:b/>
          <w:sz w:val="20"/>
          <w:szCs w:val="20"/>
        </w:rPr>
        <w:t>2</w:t>
      </w:r>
    </w:p>
    <w:p w14:paraId="38545EBB" w14:textId="17C2F464" w:rsidR="008B1B4F" w:rsidRPr="00166AFA" w:rsidRDefault="008B1B4F" w:rsidP="008B1B4F">
      <w:pPr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166AFA">
        <w:rPr>
          <w:rFonts w:ascii="Arial" w:hAnsi="Arial" w:cs="Arial"/>
          <w:bCs/>
          <w:i/>
          <w:iCs/>
          <w:sz w:val="20"/>
          <w:szCs w:val="20"/>
        </w:rPr>
        <w:t xml:space="preserve">oświadczenie Wykonawcy lub </w:t>
      </w:r>
    </w:p>
    <w:p w14:paraId="6714478E" w14:textId="28595C0B" w:rsidR="008B1B4F" w:rsidRPr="00166AFA" w:rsidRDefault="008B1B4F" w:rsidP="008B1B4F">
      <w:pPr>
        <w:jc w:val="right"/>
        <w:rPr>
          <w:rFonts w:ascii="Arial" w:hAnsi="Arial" w:cs="Arial"/>
          <w:bCs/>
          <w:sz w:val="20"/>
          <w:szCs w:val="20"/>
        </w:rPr>
      </w:pPr>
      <w:r w:rsidRPr="00166AFA">
        <w:rPr>
          <w:rFonts w:ascii="Arial" w:hAnsi="Arial" w:cs="Arial"/>
          <w:bCs/>
          <w:i/>
          <w:iCs/>
          <w:sz w:val="20"/>
          <w:szCs w:val="20"/>
        </w:rPr>
        <w:t>wszystkich Wykonawców wspólnie ubiegający się o zamówienie np. konsorcjum</w:t>
      </w:r>
    </w:p>
    <w:p w14:paraId="50FB66FE" w14:textId="77777777" w:rsidR="00FA6B59" w:rsidRPr="00166AFA" w:rsidRDefault="00FA6B59" w:rsidP="00FA6B59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</w:tblGrid>
      <w:tr w:rsidR="007A141E" w:rsidRPr="00166AFA" w14:paraId="13389550" w14:textId="77777777" w:rsidTr="00ED6070">
        <w:trPr>
          <w:trHeight w:val="1806"/>
          <w:jc w:val="center"/>
        </w:trPr>
        <w:tc>
          <w:tcPr>
            <w:tcW w:w="5382" w:type="dxa"/>
            <w:vAlign w:val="center"/>
          </w:tcPr>
          <w:p w14:paraId="57AB0167" w14:textId="40241055" w:rsidR="00FA6B59" w:rsidRPr="00166AFA" w:rsidRDefault="00FA6B59" w:rsidP="008906A4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166AFA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="00830BC8" w:rsidRPr="00166AFA">
              <w:rPr>
                <w:rStyle w:val="Odwoanieprzypisudolnego"/>
                <w:rFonts w:ascii="Arial" w:hAnsi="Arial" w:cs="Arial"/>
                <w:b/>
                <w:caps/>
                <w:spacing w:val="30"/>
                <w:sz w:val="20"/>
                <w:szCs w:val="20"/>
              </w:rPr>
              <w:footnoteReference w:id="12"/>
            </w:r>
            <w:r w:rsidR="009C443B" w:rsidRPr="00166AFA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="009C443B" w:rsidRPr="00166AF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3"/>
            </w:r>
            <w:r w:rsidR="009C443B" w:rsidRPr="00166AF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1A76745" w14:textId="66603A73" w:rsidR="00830BC8" w:rsidRPr="00166AFA" w:rsidRDefault="00FA6B59" w:rsidP="008906A4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66AFA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="004A006A" w:rsidRPr="00166AFA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 w:rsidR="00FE3650" w:rsidRPr="00166AFA">
              <w:rPr>
                <w:rFonts w:ascii="Arial" w:hAnsi="Arial" w:cs="Arial"/>
                <w:b/>
                <w:caps/>
                <w:sz w:val="20"/>
                <w:szCs w:val="20"/>
              </w:rPr>
              <w:br/>
            </w:r>
            <w:r w:rsidR="004A006A" w:rsidRPr="00166AFA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w postępowaniu </w:t>
            </w:r>
          </w:p>
          <w:p w14:paraId="5661B22B" w14:textId="5DD14DED" w:rsidR="00FA6B59" w:rsidRPr="00166AFA" w:rsidRDefault="004A006A" w:rsidP="008906A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166AFA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</w:t>
            </w:r>
            <w:r w:rsidR="00830BC8" w:rsidRPr="00166AFA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 niepodleganiu </w:t>
            </w:r>
            <w:r w:rsidRPr="00166AFA">
              <w:rPr>
                <w:rFonts w:ascii="Arial" w:hAnsi="Arial" w:cs="Arial"/>
                <w:b/>
                <w:bCs/>
                <w:caps/>
                <w:sz w:val="20"/>
              </w:rPr>
              <w:t>wykluczeni</w:t>
            </w:r>
            <w:r w:rsidR="00830BC8" w:rsidRPr="00166AFA">
              <w:rPr>
                <w:rFonts w:ascii="Arial" w:hAnsi="Arial" w:cs="Arial"/>
                <w:b/>
                <w:bCs/>
                <w:caps/>
                <w:sz w:val="20"/>
              </w:rPr>
              <w:t>u</w:t>
            </w:r>
          </w:p>
          <w:p w14:paraId="7CFD0F15" w14:textId="1DD88890" w:rsidR="00FA6B59" w:rsidRPr="00166AFA" w:rsidRDefault="007C5BCC" w:rsidP="008906A4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66AFA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</w:t>
            </w:r>
            <w:r w:rsidR="00830BC8" w:rsidRPr="00166AFA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166AFA">
              <w:rPr>
                <w:rFonts w:ascii="Arial" w:hAnsi="Arial" w:cs="Arial"/>
                <w:bCs/>
                <w:sz w:val="20"/>
                <w:szCs w:val="20"/>
              </w:rPr>
              <w:t xml:space="preserve">25 ust. 1 </w:t>
            </w:r>
            <w:r w:rsidR="00FA6B59" w:rsidRPr="00166AFA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="00544628" w:rsidRPr="00166AFA">
              <w:rPr>
                <w:rFonts w:ascii="Arial" w:hAnsi="Arial" w:cs="Arial"/>
                <w:sz w:val="20"/>
                <w:szCs w:val="20"/>
              </w:rPr>
              <w:t xml:space="preserve">z dnia 11 września 2019 r. </w:t>
            </w:r>
            <w:r w:rsidR="00544628" w:rsidRPr="00166AFA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="00544628" w:rsidRPr="00166A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4628" w:rsidRPr="00166AFA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="00544628" w:rsidRPr="00166A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10CB" w:rsidRPr="00166AFA">
              <w:rPr>
                <w:rFonts w:ascii="Arial" w:hAnsi="Arial" w:cs="Arial"/>
                <w:sz w:val="20"/>
                <w:szCs w:val="20"/>
              </w:rPr>
              <w:br/>
            </w:r>
            <w:r w:rsidR="00544628" w:rsidRPr="00166AFA">
              <w:rPr>
                <w:rFonts w:ascii="Arial" w:hAnsi="Arial" w:cs="Arial"/>
                <w:sz w:val="20"/>
                <w:szCs w:val="20"/>
              </w:rPr>
              <w:t>(</w:t>
            </w:r>
            <w:r w:rsidR="00166AFA" w:rsidRPr="00166AFA">
              <w:rPr>
                <w:rFonts w:ascii="Arial" w:hAnsi="Arial" w:cs="Arial"/>
                <w:sz w:val="20"/>
                <w:szCs w:val="20"/>
              </w:rPr>
              <w:t>Dz. U. z 2024 r., poz. 1320</w:t>
            </w:r>
            <w:r w:rsidR="00645386" w:rsidRPr="00166AFA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7CC4DB20" w14:textId="77777777" w:rsidR="000E7439" w:rsidRPr="00166AFA" w:rsidRDefault="000E7439" w:rsidP="00FA6B59">
      <w:pPr>
        <w:rPr>
          <w:rFonts w:ascii="Arial" w:hAnsi="Arial" w:cs="Arial"/>
          <w:b/>
          <w:sz w:val="20"/>
          <w:szCs w:val="20"/>
        </w:rPr>
      </w:pPr>
    </w:p>
    <w:p w14:paraId="27175C41" w14:textId="0D89E402" w:rsidR="00F53C5C" w:rsidRPr="00166AFA" w:rsidRDefault="00FA6B59" w:rsidP="009C443B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 w:rsidRPr="00166AFA">
        <w:rPr>
          <w:rFonts w:ascii="Arial" w:hAnsi="Arial" w:cs="Arial"/>
          <w:sz w:val="20"/>
          <w:szCs w:val="20"/>
        </w:rPr>
        <w:br/>
      </w:r>
      <w:bookmarkStart w:id="4" w:name="_Hlk216095013"/>
      <w:r w:rsidR="00E8790A" w:rsidRPr="00166AFA">
        <w:rPr>
          <w:rFonts w:ascii="Arial" w:hAnsi="Arial" w:cs="Arial"/>
          <w:sz w:val="20"/>
          <w:szCs w:val="20"/>
        </w:rPr>
        <w:t xml:space="preserve">nr </w:t>
      </w:r>
      <w:r w:rsidR="009602AD" w:rsidRPr="00166AFA">
        <w:rPr>
          <w:rFonts w:ascii="Arial" w:hAnsi="Arial" w:cs="Arial"/>
          <w:sz w:val="20"/>
          <w:szCs w:val="20"/>
        </w:rPr>
        <w:t>DO-ZP.271.</w:t>
      </w:r>
      <w:r w:rsidR="00884CCA">
        <w:rPr>
          <w:rFonts w:ascii="Arial" w:hAnsi="Arial" w:cs="Arial"/>
          <w:sz w:val="20"/>
          <w:szCs w:val="20"/>
        </w:rPr>
        <w:t>1</w:t>
      </w:r>
      <w:r w:rsidR="00605843">
        <w:rPr>
          <w:rFonts w:ascii="Arial" w:hAnsi="Arial" w:cs="Arial"/>
          <w:sz w:val="20"/>
          <w:szCs w:val="20"/>
        </w:rPr>
        <w:t>4</w:t>
      </w:r>
      <w:r w:rsidR="00884CCA">
        <w:rPr>
          <w:rFonts w:ascii="Arial" w:hAnsi="Arial" w:cs="Arial"/>
          <w:sz w:val="20"/>
          <w:szCs w:val="20"/>
        </w:rPr>
        <w:t>3.2025</w:t>
      </w:r>
      <w:r w:rsidR="00E8790A" w:rsidRPr="00166AFA">
        <w:rPr>
          <w:rFonts w:ascii="Arial" w:hAnsi="Arial" w:cs="Arial"/>
          <w:sz w:val="20"/>
          <w:szCs w:val="20"/>
        </w:rPr>
        <w:t xml:space="preserve"> </w:t>
      </w:r>
      <w:r w:rsidR="00963CA6" w:rsidRPr="00166AFA">
        <w:rPr>
          <w:rFonts w:ascii="Arial" w:hAnsi="Arial" w:cs="Arial"/>
          <w:sz w:val="20"/>
          <w:szCs w:val="20"/>
        </w:rPr>
        <w:t>pn</w:t>
      </w:r>
      <w:r w:rsidR="00685C7A" w:rsidRPr="00166AFA">
        <w:rPr>
          <w:rFonts w:ascii="Arial" w:hAnsi="Arial" w:cs="Arial"/>
          <w:sz w:val="20"/>
          <w:szCs w:val="20"/>
        </w:rPr>
        <w:t>.</w:t>
      </w:r>
      <w:r w:rsidR="00685C7A" w:rsidRPr="00166AFA">
        <w:rPr>
          <w:rFonts w:ascii="Arial" w:hAnsi="Arial" w:cs="Arial"/>
          <w:b/>
          <w:sz w:val="20"/>
          <w:szCs w:val="20"/>
        </w:rPr>
        <w:t xml:space="preserve"> </w:t>
      </w:r>
      <w:r w:rsidR="00884CCA" w:rsidRPr="00884CCA">
        <w:rPr>
          <w:rFonts w:ascii="Arial" w:hAnsi="Arial" w:cs="Arial"/>
          <w:b/>
          <w:bCs/>
          <w:sz w:val="20"/>
          <w:szCs w:val="20"/>
        </w:rPr>
        <w:t>Usługa promocyjna polegająca na składzie, opracowaniu graficznym i wydruku bezpłatnego informatora miejskiego „Czas Zielonej Góry”</w:t>
      </w:r>
    </w:p>
    <w:bookmarkEnd w:id="4"/>
    <w:p w14:paraId="463AE661" w14:textId="77777777" w:rsidR="00FA6B59" w:rsidRPr="00166AFA" w:rsidRDefault="00FA6B59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CA4FCFD" w14:textId="77777777" w:rsidR="00FA6B59" w:rsidRPr="00166AFA" w:rsidRDefault="00FA6B59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08A6960" w14:textId="12C137C3" w:rsidR="004A006A" w:rsidRPr="00166AFA" w:rsidRDefault="00FA6B59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jako pełnomocny przedstawiciel reprezentowanej przeze mnie firmy oświadczam/ my, że</w:t>
      </w:r>
      <w:r w:rsidR="004A006A" w:rsidRPr="00166AFA">
        <w:rPr>
          <w:rFonts w:ascii="Arial" w:hAnsi="Arial" w:cs="Arial"/>
          <w:sz w:val="20"/>
          <w:szCs w:val="20"/>
        </w:rPr>
        <w:t>:</w:t>
      </w:r>
    </w:p>
    <w:p w14:paraId="18F95E32" w14:textId="5F333B22" w:rsidR="00FA6B59" w:rsidRPr="00166AFA" w:rsidRDefault="004A006A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1.</w:t>
      </w:r>
      <w:r w:rsidR="00FA6B59" w:rsidRPr="00166AFA">
        <w:rPr>
          <w:rFonts w:ascii="Arial" w:hAnsi="Arial" w:cs="Arial"/>
          <w:sz w:val="20"/>
          <w:szCs w:val="20"/>
        </w:rPr>
        <w:t xml:space="preserve"> </w:t>
      </w:r>
      <w:r w:rsidR="007F70B4" w:rsidRPr="00166AFA">
        <w:rPr>
          <w:rFonts w:ascii="Arial" w:hAnsi="Arial" w:cs="Arial"/>
          <w:sz w:val="20"/>
          <w:szCs w:val="20"/>
        </w:rPr>
        <w:tab/>
      </w:r>
      <w:r w:rsidR="00FA6B59" w:rsidRPr="00166AFA">
        <w:rPr>
          <w:rFonts w:ascii="Arial" w:hAnsi="Arial" w:cs="Arial"/>
          <w:b/>
          <w:sz w:val="20"/>
          <w:szCs w:val="20"/>
        </w:rPr>
        <w:t>spełniam/ my warunki</w:t>
      </w:r>
      <w:r w:rsidR="00FA6B59" w:rsidRPr="00166AFA">
        <w:rPr>
          <w:rFonts w:ascii="Arial" w:hAnsi="Arial" w:cs="Arial"/>
          <w:sz w:val="20"/>
          <w:szCs w:val="20"/>
        </w:rPr>
        <w:t xml:space="preserve"> </w:t>
      </w:r>
      <w:r w:rsidR="00A873DD" w:rsidRPr="00166AFA">
        <w:rPr>
          <w:rFonts w:ascii="Arial" w:hAnsi="Arial" w:cs="Arial"/>
          <w:sz w:val="20"/>
          <w:szCs w:val="20"/>
        </w:rPr>
        <w:t xml:space="preserve">określone przez </w:t>
      </w:r>
      <w:r w:rsidR="00C61ABD" w:rsidRPr="00166AFA">
        <w:rPr>
          <w:rFonts w:ascii="Arial" w:hAnsi="Arial" w:cs="Arial"/>
          <w:sz w:val="20"/>
          <w:szCs w:val="20"/>
        </w:rPr>
        <w:t>Zamawiającego pkt 5.1</w:t>
      </w:r>
      <w:r w:rsidR="00456F8E" w:rsidRPr="00166AFA">
        <w:rPr>
          <w:rFonts w:ascii="Arial" w:hAnsi="Arial" w:cs="Arial"/>
          <w:sz w:val="20"/>
          <w:szCs w:val="20"/>
        </w:rPr>
        <w:t>.</w:t>
      </w:r>
      <w:r w:rsidR="00C61ABD" w:rsidRPr="00166AFA">
        <w:rPr>
          <w:rFonts w:ascii="Arial" w:hAnsi="Arial" w:cs="Arial"/>
          <w:sz w:val="20"/>
          <w:szCs w:val="20"/>
        </w:rPr>
        <w:t xml:space="preserve"> SWZ</w:t>
      </w:r>
      <w:r w:rsidR="00A873DD" w:rsidRPr="00166AFA">
        <w:rPr>
          <w:rFonts w:ascii="Arial" w:hAnsi="Arial" w:cs="Arial"/>
          <w:sz w:val="20"/>
          <w:szCs w:val="20"/>
        </w:rPr>
        <w:t xml:space="preserve"> </w:t>
      </w:r>
      <w:r w:rsidR="00FA6B59" w:rsidRPr="00166AFA">
        <w:rPr>
          <w:rFonts w:ascii="Arial" w:hAnsi="Arial" w:cs="Arial"/>
          <w:sz w:val="20"/>
          <w:szCs w:val="20"/>
        </w:rPr>
        <w:t>dotyczące:</w:t>
      </w:r>
    </w:p>
    <w:p w14:paraId="319F613B" w14:textId="77777777" w:rsidR="00FA6B59" w:rsidRPr="00166AFA" w:rsidRDefault="00FE3650" w:rsidP="009C443B">
      <w:pPr>
        <w:numPr>
          <w:ilvl w:val="0"/>
          <w:numId w:val="1"/>
        </w:numPr>
        <w:tabs>
          <w:tab w:val="clear" w:pos="360"/>
        </w:tabs>
        <w:spacing w:after="120"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zdolności technicznej lub zawodowej</w:t>
      </w:r>
      <w:r w:rsidR="00FA6B59" w:rsidRPr="00166AFA">
        <w:rPr>
          <w:rFonts w:ascii="Arial" w:hAnsi="Arial" w:cs="Arial"/>
          <w:sz w:val="20"/>
          <w:szCs w:val="20"/>
        </w:rPr>
        <w:t>;</w:t>
      </w:r>
    </w:p>
    <w:p w14:paraId="45B93F0B" w14:textId="77777777" w:rsidR="00794068" w:rsidRPr="00166AFA" w:rsidRDefault="004A006A" w:rsidP="00027412">
      <w:pPr>
        <w:numPr>
          <w:ilvl w:val="0"/>
          <w:numId w:val="19"/>
        </w:numPr>
        <w:tabs>
          <w:tab w:val="clear" w:pos="720"/>
        </w:tabs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101257409"/>
      <w:r w:rsidRPr="00166AFA">
        <w:rPr>
          <w:rFonts w:ascii="Arial" w:hAnsi="Arial" w:cs="Arial"/>
          <w:b/>
          <w:sz w:val="20"/>
          <w:szCs w:val="20"/>
        </w:rPr>
        <w:t>nie podlegam</w:t>
      </w:r>
      <w:r w:rsidR="006E69E1" w:rsidRPr="00166AFA">
        <w:rPr>
          <w:rFonts w:ascii="Arial" w:hAnsi="Arial" w:cs="Arial"/>
          <w:b/>
          <w:sz w:val="20"/>
          <w:szCs w:val="20"/>
        </w:rPr>
        <w:t>/ m</w:t>
      </w:r>
      <w:r w:rsidRPr="00166AFA">
        <w:rPr>
          <w:rFonts w:ascii="Arial" w:hAnsi="Arial" w:cs="Arial"/>
          <w:b/>
          <w:sz w:val="20"/>
          <w:szCs w:val="20"/>
        </w:rPr>
        <w:t>y wykluczeniu</w:t>
      </w:r>
      <w:r w:rsidRPr="00166AFA">
        <w:rPr>
          <w:rFonts w:ascii="Arial" w:hAnsi="Arial" w:cs="Arial"/>
          <w:sz w:val="20"/>
          <w:szCs w:val="20"/>
        </w:rPr>
        <w:t xml:space="preserve"> </w:t>
      </w:r>
      <w:r w:rsidR="009F2C5F" w:rsidRPr="00166AFA">
        <w:rPr>
          <w:rFonts w:ascii="Arial" w:hAnsi="Arial" w:cs="Arial"/>
          <w:sz w:val="20"/>
          <w:szCs w:val="20"/>
        </w:rPr>
        <w:t>na podstawie</w:t>
      </w:r>
      <w:r w:rsidR="00794068" w:rsidRPr="00166AFA">
        <w:rPr>
          <w:rFonts w:ascii="Arial" w:hAnsi="Arial" w:cs="Arial"/>
          <w:sz w:val="20"/>
          <w:szCs w:val="20"/>
        </w:rPr>
        <w:t>:</w:t>
      </w:r>
    </w:p>
    <w:p w14:paraId="4A61EFB2" w14:textId="53767452" w:rsidR="00FA1300" w:rsidRPr="00166AFA" w:rsidRDefault="009F2C5F" w:rsidP="00027412">
      <w:pPr>
        <w:pStyle w:val="Akapitzlist"/>
        <w:numPr>
          <w:ilvl w:val="4"/>
          <w:numId w:val="42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 xml:space="preserve"> art. 108 ust. 1 </w:t>
      </w:r>
      <w:r w:rsidR="00FE3650" w:rsidRPr="00166AFA">
        <w:rPr>
          <w:rFonts w:ascii="Arial" w:hAnsi="Arial" w:cs="Arial"/>
          <w:sz w:val="20"/>
          <w:szCs w:val="20"/>
        </w:rPr>
        <w:t xml:space="preserve">ustawy </w:t>
      </w:r>
      <w:r w:rsidRPr="00166AFA">
        <w:rPr>
          <w:rFonts w:ascii="Arial" w:hAnsi="Arial" w:cs="Arial"/>
          <w:sz w:val="20"/>
          <w:szCs w:val="20"/>
        </w:rPr>
        <w:t xml:space="preserve">z dnia 11 września 2019 r. </w:t>
      </w:r>
      <w:r w:rsidRPr="00166AFA">
        <w:rPr>
          <w:rFonts w:ascii="Arial" w:hAnsi="Arial" w:cs="Arial"/>
          <w:i/>
          <w:sz w:val="20"/>
          <w:szCs w:val="20"/>
        </w:rPr>
        <w:t>Prawo zamówień</w:t>
      </w:r>
      <w:r w:rsidRPr="00166AFA">
        <w:rPr>
          <w:rFonts w:ascii="Arial" w:hAnsi="Arial" w:cs="Arial"/>
          <w:sz w:val="20"/>
          <w:szCs w:val="20"/>
        </w:rPr>
        <w:t xml:space="preserve"> </w:t>
      </w:r>
      <w:r w:rsidRPr="00166AFA">
        <w:rPr>
          <w:rFonts w:ascii="Arial" w:hAnsi="Arial" w:cs="Arial"/>
          <w:i/>
          <w:sz w:val="20"/>
          <w:szCs w:val="20"/>
        </w:rPr>
        <w:t>publicznych</w:t>
      </w:r>
      <w:r w:rsidRPr="00166AFA">
        <w:rPr>
          <w:rFonts w:ascii="Arial" w:hAnsi="Arial" w:cs="Arial"/>
          <w:sz w:val="20"/>
          <w:szCs w:val="20"/>
        </w:rPr>
        <w:t xml:space="preserve"> (</w:t>
      </w:r>
      <w:r w:rsidR="00166AFA" w:rsidRPr="00166AFA">
        <w:rPr>
          <w:rFonts w:ascii="Arial" w:hAnsi="Arial" w:cs="Arial"/>
          <w:sz w:val="20"/>
          <w:szCs w:val="20"/>
        </w:rPr>
        <w:t>Dz. U. z 2024 r., poz. 1320</w:t>
      </w:r>
      <w:r w:rsidRPr="00166AFA">
        <w:rPr>
          <w:rFonts w:ascii="Arial" w:hAnsi="Arial" w:cs="Arial"/>
          <w:sz w:val="20"/>
          <w:szCs w:val="20"/>
        </w:rPr>
        <w:t xml:space="preserve">) </w:t>
      </w:r>
      <w:r w:rsidR="00FA1300" w:rsidRPr="00166AFA">
        <w:rPr>
          <w:rFonts w:ascii="Arial" w:hAnsi="Arial" w:cs="Arial"/>
          <w:sz w:val="20"/>
          <w:szCs w:val="20"/>
        </w:rPr>
        <w:t>z uwagi na okoliczności wymienione w pkt 5.2.</w:t>
      </w:r>
      <w:r w:rsidR="00794068" w:rsidRPr="00166AFA">
        <w:rPr>
          <w:rFonts w:ascii="Arial" w:hAnsi="Arial" w:cs="Arial"/>
          <w:sz w:val="20"/>
          <w:szCs w:val="20"/>
        </w:rPr>
        <w:t>1.</w:t>
      </w:r>
      <w:r w:rsidR="00FA1300" w:rsidRPr="00166AFA">
        <w:rPr>
          <w:rFonts w:ascii="Arial" w:hAnsi="Arial" w:cs="Arial"/>
          <w:sz w:val="20"/>
          <w:szCs w:val="20"/>
        </w:rPr>
        <w:t xml:space="preserve"> S</w:t>
      </w:r>
      <w:r w:rsidR="00655C23" w:rsidRPr="00166AFA">
        <w:rPr>
          <w:rFonts w:ascii="Arial" w:hAnsi="Arial" w:cs="Arial"/>
          <w:sz w:val="20"/>
          <w:szCs w:val="20"/>
        </w:rPr>
        <w:t>WZ</w:t>
      </w:r>
      <w:r w:rsidR="00794068" w:rsidRPr="00166AFA">
        <w:rPr>
          <w:rFonts w:ascii="Arial" w:hAnsi="Arial" w:cs="Arial"/>
          <w:sz w:val="20"/>
          <w:szCs w:val="20"/>
        </w:rPr>
        <w:t>, oraz</w:t>
      </w:r>
    </w:p>
    <w:p w14:paraId="095D4606" w14:textId="76A0B059" w:rsidR="00794068" w:rsidRPr="00166AFA" w:rsidRDefault="00794068" w:rsidP="00027412">
      <w:pPr>
        <w:pStyle w:val="Akapitzlist"/>
        <w:numPr>
          <w:ilvl w:val="4"/>
          <w:numId w:val="42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166AFA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166AFA">
        <w:rPr>
          <w:rFonts w:ascii="Arial" w:hAnsi="Arial" w:cs="Arial"/>
          <w:sz w:val="20"/>
          <w:szCs w:val="20"/>
          <w:shd w:val="clear" w:color="auto" w:fill="FFFFFF"/>
        </w:rPr>
        <w:t xml:space="preserve"> (</w:t>
      </w:r>
      <w:bookmarkStart w:id="6" w:name="_Hlk166663757"/>
      <w:r w:rsidR="00166AFA" w:rsidRPr="00166AFA">
        <w:rPr>
          <w:rFonts w:ascii="Arial" w:hAnsi="Arial" w:cs="Arial"/>
          <w:sz w:val="20"/>
          <w:szCs w:val="20"/>
          <w:shd w:val="clear" w:color="auto" w:fill="FFFFFF"/>
        </w:rPr>
        <w:t>Dz.U. z 2024 r. poz. 507</w:t>
      </w:r>
      <w:bookmarkEnd w:id="6"/>
      <w:r w:rsidRPr="00166AFA">
        <w:rPr>
          <w:rFonts w:ascii="Arial" w:hAnsi="Arial" w:cs="Arial"/>
          <w:sz w:val="20"/>
          <w:szCs w:val="20"/>
          <w:shd w:val="clear" w:color="auto" w:fill="FFFFFF"/>
        </w:rPr>
        <w:t>)</w:t>
      </w:r>
      <w:r w:rsidRPr="00166AFA">
        <w:rPr>
          <w:rFonts w:ascii="Arial" w:hAnsi="Arial" w:cs="Arial"/>
          <w:sz w:val="20"/>
          <w:szCs w:val="20"/>
        </w:rPr>
        <w:t xml:space="preserve"> z uwagi na okoliczności wymienione w pkt 5.2.2. SWZ.</w:t>
      </w:r>
    </w:p>
    <w:bookmarkEnd w:id="5"/>
    <w:p w14:paraId="5D162BC2" w14:textId="77777777" w:rsidR="00D647C7" w:rsidRPr="00166AFA" w:rsidRDefault="00D647C7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7CBFFFF" w14:textId="2A07A731" w:rsidR="00AE15FF" w:rsidRPr="00166AFA" w:rsidRDefault="00AE15FF" w:rsidP="006E6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Ponadto oświadczam</w:t>
      </w:r>
      <w:r w:rsidR="006E69E1" w:rsidRPr="00166AFA">
        <w:rPr>
          <w:rFonts w:ascii="Arial" w:hAnsi="Arial" w:cs="Arial"/>
          <w:sz w:val="20"/>
          <w:szCs w:val="20"/>
        </w:rPr>
        <w:t>/my</w:t>
      </w:r>
      <w:r w:rsidRPr="00166AFA">
        <w:rPr>
          <w:rFonts w:ascii="Arial" w:hAnsi="Arial" w:cs="Arial"/>
          <w:sz w:val="20"/>
          <w:szCs w:val="20"/>
        </w:rPr>
        <w:t>, że wszystkie informacje podane w ww. oświadczeniach są aktualne i zgodne z prawdą oraz zostały przedstawione z pełną świadomością konsekwencji wprowadzenia Zamawiającego w błąd przy przedstawianiu informacji.</w:t>
      </w:r>
    </w:p>
    <w:p w14:paraId="623B14DA" w14:textId="77777777" w:rsidR="002D5A31" w:rsidRPr="00166AFA" w:rsidRDefault="002D5A31" w:rsidP="00FA6B59">
      <w:pPr>
        <w:jc w:val="both"/>
        <w:rPr>
          <w:rFonts w:ascii="Arial" w:hAnsi="Arial" w:cs="Arial"/>
          <w:sz w:val="20"/>
          <w:szCs w:val="20"/>
        </w:rPr>
      </w:pPr>
    </w:p>
    <w:p w14:paraId="40715E37" w14:textId="77777777" w:rsidR="009F0B75" w:rsidRPr="00166AFA" w:rsidRDefault="009F0B75" w:rsidP="00FA6B59">
      <w:pPr>
        <w:rPr>
          <w:rFonts w:ascii="Arial" w:hAnsi="Arial" w:cs="Arial"/>
          <w:b/>
          <w:sz w:val="20"/>
          <w:szCs w:val="20"/>
        </w:rPr>
      </w:pPr>
    </w:p>
    <w:p w14:paraId="1438CF82" w14:textId="77777777" w:rsidR="00AE15FF" w:rsidRPr="00166AFA" w:rsidRDefault="00AE15FF" w:rsidP="00AE15FF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dnia ..........................</w:t>
      </w:r>
    </w:p>
    <w:p w14:paraId="1CB5A235" w14:textId="7B81A703" w:rsidR="00EB36D2" w:rsidRPr="00166AFA" w:rsidRDefault="0073748C" w:rsidP="00FA6B5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70E52835" w14:textId="7A4CEAD7" w:rsidR="000A3624" w:rsidRPr="00166AFA" w:rsidRDefault="000A3624" w:rsidP="000A3624">
      <w:pPr>
        <w:jc w:val="right"/>
        <w:rPr>
          <w:rFonts w:ascii="Arial" w:hAnsi="Arial" w:cs="Arial"/>
          <w:b/>
          <w:sz w:val="20"/>
          <w:szCs w:val="20"/>
        </w:rPr>
      </w:pPr>
      <w:r w:rsidRPr="00166AFA">
        <w:rPr>
          <w:rFonts w:ascii="Arial" w:hAnsi="Arial" w:cs="Arial"/>
          <w:b/>
          <w:sz w:val="20"/>
          <w:szCs w:val="20"/>
        </w:rPr>
        <w:lastRenderedPageBreak/>
        <w:t>ZAŁĄCZNIK NR I.2.</w:t>
      </w:r>
      <w:r w:rsidR="00D37C6D" w:rsidRPr="00166AFA">
        <w:rPr>
          <w:rFonts w:ascii="Arial" w:hAnsi="Arial" w:cs="Arial"/>
          <w:b/>
          <w:sz w:val="20"/>
          <w:szCs w:val="20"/>
        </w:rPr>
        <w:t>A</w:t>
      </w:r>
    </w:p>
    <w:p w14:paraId="22446D52" w14:textId="39EE0BBB" w:rsidR="000A3624" w:rsidRPr="00166AFA" w:rsidRDefault="000A3624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166AFA"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 w:rsidRPr="00166AFA">
        <w:rPr>
          <w:rFonts w:ascii="Arial" w:hAnsi="Arial" w:cs="Arial"/>
          <w:i/>
          <w:iCs/>
          <w:sz w:val="20"/>
          <w:szCs w:val="20"/>
        </w:rPr>
        <w:t xml:space="preserve">wszystkich podmiotów udostępniających zasoby </w:t>
      </w:r>
    </w:p>
    <w:p w14:paraId="3622A434" w14:textId="77777777" w:rsidR="000A3624" w:rsidRPr="00166AFA" w:rsidRDefault="000A3624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0A3624" w:rsidRPr="00166AFA" w14:paraId="1A3F6566" w14:textId="77777777" w:rsidTr="000A3624">
        <w:trPr>
          <w:trHeight w:val="1826"/>
          <w:jc w:val="center"/>
        </w:trPr>
        <w:tc>
          <w:tcPr>
            <w:tcW w:w="5345" w:type="dxa"/>
            <w:vAlign w:val="center"/>
          </w:tcPr>
          <w:p w14:paraId="6A022851" w14:textId="27DF0EA4" w:rsidR="000A3624" w:rsidRPr="00166AFA" w:rsidRDefault="000A3624" w:rsidP="00254397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166AFA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zobowiązanie</w:t>
            </w:r>
            <w:r w:rsidRPr="00166AFA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4"/>
            </w:r>
            <w:r w:rsidRPr="00166AFA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166AF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5"/>
            </w:r>
            <w:r w:rsidRPr="00166AF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862D2FF" w14:textId="1E194E63" w:rsidR="000A3624" w:rsidRPr="00166AFA" w:rsidRDefault="000A3624" w:rsidP="00254397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6AFA">
              <w:rPr>
                <w:rFonts w:ascii="Arial" w:hAnsi="Arial" w:cs="Arial"/>
                <w:bCs/>
                <w:sz w:val="20"/>
                <w:szCs w:val="20"/>
              </w:rPr>
              <w:t>składane na podstawie art. 118 ust. 3</w:t>
            </w:r>
            <w:r w:rsidRPr="00166AFA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 w:rsidRPr="00166AFA">
              <w:rPr>
                <w:rFonts w:ascii="Arial" w:hAnsi="Arial" w:cs="Arial"/>
                <w:sz w:val="20"/>
                <w:szCs w:val="20"/>
              </w:rPr>
              <w:t xml:space="preserve">ustawy z dnia 11 września 2019 r. </w:t>
            </w:r>
            <w:r w:rsidRPr="00166AFA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166A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66AFA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166A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77A7B" w:rsidRPr="00166AFA">
              <w:rPr>
                <w:rFonts w:ascii="Arial" w:hAnsi="Arial" w:cs="Arial"/>
                <w:sz w:val="20"/>
                <w:szCs w:val="20"/>
              </w:rPr>
              <w:br/>
            </w:r>
            <w:r w:rsidRPr="00166AFA">
              <w:rPr>
                <w:rFonts w:ascii="Arial" w:hAnsi="Arial" w:cs="Arial"/>
                <w:sz w:val="20"/>
                <w:szCs w:val="20"/>
              </w:rPr>
              <w:t>(</w:t>
            </w:r>
            <w:r w:rsidR="00166AFA" w:rsidRPr="00166AFA">
              <w:rPr>
                <w:rFonts w:ascii="Arial" w:hAnsi="Arial" w:cs="Arial"/>
                <w:sz w:val="20"/>
                <w:szCs w:val="20"/>
              </w:rPr>
              <w:t>Dz. U. z 2024 r., poz. 1320</w:t>
            </w:r>
            <w:r w:rsidR="007E55DC" w:rsidRPr="00166AFA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2455E4C" w14:textId="5F0AD6BB" w:rsidR="000A3624" w:rsidRPr="00166AFA" w:rsidRDefault="000A3624" w:rsidP="00254397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66AFA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166AFA">
              <w:rPr>
                <w:rFonts w:ascii="Arial" w:hAnsi="Arial" w:cs="Arial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0D21C117" w14:textId="77777777" w:rsidR="000A3624" w:rsidRPr="00166AFA" w:rsidRDefault="000A3624" w:rsidP="000A3624">
      <w:pPr>
        <w:rPr>
          <w:rFonts w:ascii="Arial" w:hAnsi="Arial" w:cs="Arial"/>
          <w:b/>
          <w:sz w:val="20"/>
          <w:szCs w:val="20"/>
        </w:rPr>
      </w:pPr>
    </w:p>
    <w:p w14:paraId="62F94A52" w14:textId="77777777" w:rsidR="000A3624" w:rsidRPr="00166AFA" w:rsidRDefault="000A3624" w:rsidP="0043164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3900D6F0" w14:textId="52458AAA" w:rsidR="002E06F2" w:rsidRPr="00884CCA" w:rsidRDefault="000A3624" w:rsidP="00884CCA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 xml:space="preserve">zasobów na zasadach określonych w art. 118 ustawy w postępowaniu w sprawie udzielenia zamówienia publicznego - sprawa </w:t>
      </w:r>
      <w:r w:rsidR="00884CCA" w:rsidRPr="00166AFA">
        <w:rPr>
          <w:rFonts w:ascii="Arial" w:hAnsi="Arial" w:cs="Arial"/>
          <w:sz w:val="20"/>
          <w:szCs w:val="20"/>
        </w:rPr>
        <w:t>nr DO-ZP.271.</w:t>
      </w:r>
      <w:r w:rsidR="00884CCA">
        <w:rPr>
          <w:rFonts w:ascii="Arial" w:hAnsi="Arial" w:cs="Arial"/>
          <w:sz w:val="20"/>
          <w:szCs w:val="20"/>
        </w:rPr>
        <w:t>1</w:t>
      </w:r>
      <w:r w:rsidR="00605843">
        <w:rPr>
          <w:rFonts w:ascii="Arial" w:hAnsi="Arial" w:cs="Arial"/>
          <w:sz w:val="20"/>
          <w:szCs w:val="20"/>
        </w:rPr>
        <w:t>4</w:t>
      </w:r>
      <w:r w:rsidR="00884CCA">
        <w:rPr>
          <w:rFonts w:ascii="Arial" w:hAnsi="Arial" w:cs="Arial"/>
          <w:sz w:val="20"/>
          <w:szCs w:val="20"/>
        </w:rPr>
        <w:t>3.2025</w:t>
      </w:r>
      <w:r w:rsidR="00884CCA" w:rsidRPr="00166AFA">
        <w:rPr>
          <w:rFonts w:ascii="Arial" w:hAnsi="Arial" w:cs="Arial"/>
          <w:sz w:val="20"/>
          <w:szCs w:val="20"/>
        </w:rPr>
        <w:t xml:space="preserve"> pn.</w:t>
      </w:r>
      <w:r w:rsidR="00884CCA" w:rsidRPr="00166AFA">
        <w:rPr>
          <w:rFonts w:ascii="Arial" w:hAnsi="Arial" w:cs="Arial"/>
          <w:b/>
          <w:sz w:val="20"/>
          <w:szCs w:val="20"/>
        </w:rPr>
        <w:t xml:space="preserve"> </w:t>
      </w:r>
      <w:r w:rsidR="00884CCA" w:rsidRPr="00884CCA">
        <w:rPr>
          <w:rFonts w:ascii="Arial" w:hAnsi="Arial" w:cs="Arial"/>
          <w:b/>
          <w:bCs/>
          <w:sz w:val="20"/>
          <w:szCs w:val="20"/>
        </w:rPr>
        <w:t>Usługa promocyjna polegająca na składzie, opracowaniu graficznym i wydruku bezpłatnego informatora miejskiego „Czas Zielonej Góry”</w:t>
      </w:r>
    </w:p>
    <w:p w14:paraId="2B4DA42E" w14:textId="70428762" w:rsidR="000A3624" w:rsidRPr="00166AFA" w:rsidRDefault="000A3624" w:rsidP="000A362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CA04609" w14:textId="77777777" w:rsidR="000A3624" w:rsidRPr="00166AFA" w:rsidRDefault="000A3624" w:rsidP="000A362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BABB27F" w14:textId="0D2806E4" w:rsidR="000A3624" w:rsidRPr="00166AFA" w:rsidRDefault="000A3624" w:rsidP="0064126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 xml:space="preserve">jako pełnomocny przedstawiciel reprezentowanej przeze mnie firmy (podmiotu udostępniającego zasoby) </w:t>
      </w:r>
      <w:r w:rsidR="00DF08C0" w:rsidRPr="00166AFA">
        <w:rPr>
          <w:rFonts w:ascii="Arial" w:hAnsi="Arial" w:cs="Arial"/>
          <w:b/>
          <w:bCs/>
          <w:sz w:val="20"/>
          <w:szCs w:val="20"/>
        </w:rPr>
        <w:t>zobowiązuję</w:t>
      </w:r>
      <w:r w:rsidR="00DF08C0" w:rsidRPr="00166AFA">
        <w:rPr>
          <w:rFonts w:ascii="Arial" w:hAnsi="Arial" w:cs="Arial"/>
          <w:sz w:val="20"/>
          <w:szCs w:val="20"/>
        </w:rPr>
        <w:t xml:space="preserve"> się do oddania zasobów</w:t>
      </w:r>
      <w:r w:rsidR="005A1328" w:rsidRPr="00166AFA">
        <w:rPr>
          <w:rFonts w:ascii="Arial" w:hAnsi="Arial" w:cs="Arial"/>
          <w:sz w:val="20"/>
          <w:szCs w:val="20"/>
        </w:rPr>
        <w:t xml:space="preserve"> na potwierdzenie spełnienia warunku określonego w </w:t>
      </w:r>
      <w:r w:rsidR="005A1328" w:rsidRPr="00166AFA">
        <w:rPr>
          <w:rFonts w:ascii="Arial" w:hAnsi="Arial" w:cs="Arial"/>
          <w:b/>
          <w:bCs/>
          <w:sz w:val="20"/>
          <w:szCs w:val="20"/>
        </w:rPr>
        <w:t>pkt</w:t>
      </w:r>
      <w:r w:rsidR="005A1328" w:rsidRPr="00166AFA">
        <w:rPr>
          <w:rFonts w:ascii="Arial" w:hAnsi="Arial" w:cs="Arial"/>
          <w:sz w:val="20"/>
          <w:szCs w:val="20"/>
        </w:rPr>
        <w:t xml:space="preserve"> </w:t>
      </w:r>
      <w:r w:rsidR="005A1328" w:rsidRPr="00166AFA">
        <w:rPr>
          <w:rFonts w:ascii="Arial" w:hAnsi="Arial" w:cs="Arial"/>
          <w:b/>
          <w:bCs/>
          <w:sz w:val="20"/>
          <w:szCs w:val="20"/>
        </w:rPr>
        <w:t>…….</w:t>
      </w:r>
      <w:r w:rsidR="005A1328" w:rsidRPr="00166AFA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16"/>
      </w:r>
      <w:r w:rsidR="005A1328" w:rsidRPr="00166AFA">
        <w:rPr>
          <w:rFonts w:ascii="Arial" w:hAnsi="Arial" w:cs="Arial"/>
          <w:color w:val="FF0000"/>
          <w:sz w:val="20"/>
          <w:szCs w:val="20"/>
        </w:rPr>
        <w:t xml:space="preserve"> </w:t>
      </w:r>
      <w:r w:rsidR="005A1328" w:rsidRPr="00166AFA">
        <w:rPr>
          <w:rFonts w:ascii="Arial" w:hAnsi="Arial" w:cs="Arial"/>
          <w:b/>
          <w:bCs/>
          <w:sz w:val="20"/>
          <w:szCs w:val="20"/>
        </w:rPr>
        <w:t>SWZ</w:t>
      </w:r>
      <w:r w:rsidR="005A1328" w:rsidRPr="00166AFA">
        <w:rPr>
          <w:rFonts w:ascii="Arial" w:hAnsi="Arial" w:cs="Arial"/>
          <w:sz w:val="20"/>
          <w:szCs w:val="20"/>
        </w:rPr>
        <w:t xml:space="preserve"> na potrzeby wykonania ww. zamówienia i oświadczam/my, że: </w:t>
      </w:r>
    </w:p>
    <w:p w14:paraId="7D087318" w14:textId="5D1CDEA3" w:rsidR="005A1328" w:rsidRPr="00166AFA" w:rsidRDefault="005A1328" w:rsidP="00027412">
      <w:pPr>
        <w:pStyle w:val="Akapitzlist"/>
        <w:numPr>
          <w:ilvl w:val="1"/>
          <w:numId w:val="52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 xml:space="preserve">udostępniam/my Wykonawcy ww. zasoby, w następującym zakresie:……………………… ………………………………………………………………………………………………………………. </w:t>
      </w:r>
      <w:r w:rsidRPr="00166AFA">
        <w:rPr>
          <w:rFonts w:ascii="Arial" w:hAnsi="Arial" w:cs="Arial"/>
          <w:i/>
          <w:iCs/>
          <w:sz w:val="20"/>
          <w:szCs w:val="20"/>
        </w:rPr>
        <w:t>(należy szczegółowo opisać co zostaje udostępnione Wykonawcy - jaka zdolność techniczna lub zawodowa lub sytuacja finansowa lub ekonomiczna)</w:t>
      </w:r>
    </w:p>
    <w:p w14:paraId="57DFD6DA" w14:textId="6FAEAB51" w:rsidR="005A1328" w:rsidRPr="00166AFA" w:rsidRDefault="005A1328" w:rsidP="00027412">
      <w:pPr>
        <w:pStyle w:val="Akapitzlist"/>
        <w:numPr>
          <w:ilvl w:val="1"/>
          <w:numId w:val="52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 xml:space="preserve">sposób wykorzystania zasobów, o których mowa w pkt 1 będzie następujący :……………….…… ……………………………………………………………………………………………………………… </w:t>
      </w:r>
    </w:p>
    <w:p w14:paraId="0C2E09C3" w14:textId="0E82132E" w:rsidR="005A1328" w:rsidRPr="00166AFA" w:rsidRDefault="005A1328" w:rsidP="00027412">
      <w:pPr>
        <w:pStyle w:val="Akapitzlist"/>
        <w:numPr>
          <w:ilvl w:val="1"/>
          <w:numId w:val="52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charakter stosunku łączącego mnie</w:t>
      </w:r>
      <w:r w:rsidR="00E876B2" w:rsidRPr="00166AFA">
        <w:rPr>
          <w:rFonts w:ascii="Arial" w:hAnsi="Arial" w:cs="Arial"/>
          <w:sz w:val="20"/>
          <w:szCs w:val="20"/>
        </w:rPr>
        <w:t>/ nas</w:t>
      </w:r>
      <w:r w:rsidRPr="00166AFA">
        <w:rPr>
          <w:rFonts w:ascii="Arial" w:hAnsi="Arial" w:cs="Arial"/>
          <w:sz w:val="20"/>
          <w:szCs w:val="20"/>
        </w:rPr>
        <w:t xml:space="preserve"> z Wykonawcą </w:t>
      </w:r>
      <w:r w:rsidR="00431644" w:rsidRPr="00166AFA">
        <w:rPr>
          <w:rFonts w:ascii="Arial" w:hAnsi="Arial" w:cs="Arial"/>
          <w:sz w:val="20"/>
          <w:szCs w:val="20"/>
        </w:rPr>
        <w:t xml:space="preserve">w trakcie wykorzystania zasobów </w:t>
      </w:r>
      <w:r w:rsidRPr="00166AFA">
        <w:rPr>
          <w:rFonts w:ascii="Arial" w:hAnsi="Arial" w:cs="Arial"/>
          <w:sz w:val="20"/>
          <w:szCs w:val="20"/>
        </w:rPr>
        <w:t>będzie następujący: …</w:t>
      </w:r>
      <w:r w:rsidR="00431644" w:rsidRPr="00166AFA">
        <w:rPr>
          <w:rFonts w:ascii="Arial" w:hAnsi="Arial" w:cs="Arial"/>
          <w:sz w:val="20"/>
          <w:szCs w:val="20"/>
        </w:rPr>
        <w:t>…………………………………………………………………………………..</w:t>
      </w:r>
      <w:r w:rsidRPr="00166AFA">
        <w:rPr>
          <w:rFonts w:ascii="Arial" w:hAnsi="Arial" w:cs="Arial"/>
          <w:sz w:val="20"/>
          <w:szCs w:val="20"/>
        </w:rPr>
        <w:t xml:space="preserve">………… </w:t>
      </w:r>
    </w:p>
    <w:p w14:paraId="5FE0E8AA" w14:textId="724B9904" w:rsidR="005A1328" w:rsidRPr="00166AFA" w:rsidRDefault="005A1328" w:rsidP="00027412">
      <w:pPr>
        <w:pStyle w:val="Akapitzlist"/>
        <w:numPr>
          <w:ilvl w:val="1"/>
          <w:numId w:val="52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zakres mojego</w:t>
      </w:r>
      <w:r w:rsidR="00806AB7" w:rsidRPr="00166AFA">
        <w:rPr>
          <w:rFonts w:ascii="Arial" w:hAnsi="Arial" w:cs="Arial"/>
          <w:sz w:val="20"/>
          <w:szCs w:val="20"/>
        </w:rPr>
        <w:t>/ naszego</w:t>
      </w:r>
      <w:r w:rsidRPr="00166AFA">
        <w:rPr>
          <w:rFonts w:ascii="Arial" w:hAnsi="Arial" w:cs="Arial"/>
          <w:sz w:val="20"/>
          <w:szCs w:val="20"/>
        </w:rPr>
        <w:t xml:space="preserve"> udziału przy wykonywaniu zamówienia będzie następujący: ……</w:t>
      </w:r>
      <w:r w:rsidR="00806AB7" w:rsidRPr="00166AFA">
        <w:rPr>
          <w:rFonts w:ascii="Arial" w:hAnsi="Arial" w:cs="Arial"/>
          <w:sz w:val="20"/>
          <w:szCs w:val="20"/>
        </w:rPr>
        <w:t>..</w:t>
      </w:r>
      <w:r w:rsidRPr="00166AFA">
        <w:rPr>
          <w:rFonts w:ascii="Arial" w:hAnsi="Arial" w:cs="Arial"/>
          <w:sz w:val="20"/>
          <w:szCs w:val="20"/>
        </w:rPr>
        <w:t xml:space="preserve">….. </w:t>
      </w:r>
      <w:r w:rsidR="00806AB7" w:rsidRPr="00166AF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12E13286" w14:textId="7BF1B39E" w:rsidR="005A1328" w:rsidRPr="00166AFA" w:rsidRDefault="005A1328" w:rsidP="00027412">
      <w:pPr>
        <w:pStyle w:val="Akapitzlist"/>
        <w:numPr>
          <w:ilvl w:val="1"/>
          <w:numId w:val="52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okres mojego</w:t>
      </w:r>
      <w:r w:rsidR="00806AB7" w:rsidRPr="00166AFA">
        <w:rPr>
          <w:rFonts w:ascii="Arial" w:hAnsi="Arial" w:cs="Arial"/>
          <w:sz w:val="20"/>
          <w:szCs w:val="20"/>
        </w:rPr>
        <w:t xml:space="preserve">/ naszego </w:t>
      </w:r>
      <w:r w:rsidRPr="00166AFA">
        <w:rPr>
          <w:rFonts w:ascii="Arial" w:hAnsi="Arial" w:cs="Arial"/>
          <w:sz w:val="20"/>
          <w:szCs w:val="20"/>
        </w:rPr>
        <w:t>udziału przy wykonywaniu zamówienia będzie następujący: …………</w:t>
      </w:r>
      <w:r w:rsidR="00806AB7" w:rsidRPr="00166AFA">
        <w:rPr>
          <w:rFonts w:ascii="Arial" w:hAnsi="Arial" w:cs="Arial"/>
          <w:sz w:val="20"/>
          <w:szCs w:val="20"/>
        </w:rPr>
        <w:t>..</w:t>
      </w:r>
      <w:r w:rsidRPr="00166AFA">
        <w:rPr>
          <w:rFonts w:ascii="Arial" w:hAnsi="Arial" w:cs="Arial"/>
          <w:sz w:val="20"/>
          <w:szCs w:val="20"/>
        </w:rPr>
        <w:t>..</w:t>
      </w:r>
      <w:r w:rsidR="00806AB7" w:rsidRPr="00166AFA">
        <w:rPr>
          <w:rFonts w:ascii="Arial" w:hAnsi="Arial" w:cs="Arial"/>
          <w:sz w:val="20"/>
          <w:szCs w:val="20"/>
        </w:rPr>
        <w:t>. ………………………………………………………………………………………………………………</w:t>
      </w:r>
    </w:p>
    <w:p w14:paraId="55F0BEF0" w14:textId="37F11F1E" w:rsidR="000A3624" w:rsidRPr="0073748C" w:rsidRDefault="000A3624" w:rsidP="0073748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 xml:space="preserve">Ponadto oświadczam/my, </w:t>
      </w:r>
      <w:r w:rsidR="00E876B2" w:rsidRPr="00166AFA">
        <w:rPr>
          <w:rFonts w:ascii="Arial" w:hAnsi="Arial" w:cs="Arial"/>
          <w:sz w:val="20"/>
          <w:szCs w:val="20"/>
        </w:rPr>
        <w:t xml:space="preserve">że gwarantujemy Wykonawcy rzeczywisty dostępów do ww. zasobów oraz, </w:t>
      </w:r>
      <w:r w:rsidRPr="00166AFA">
        <w:rPr>
          <w:rFonts w:ascii="Arial" w:hAnsi="Arial" w:cs="Arial"/>
          <w:sz w:val="20"/>
          <w:szCs w:val="20"/>
        </w:rPr>
        <w:t xml:space="preserve">że wszystkie informacje podane </w:t>
      </w:r>
      <w:r w:rsidR="00E876B2" w:rsidRPr="00166AFA">
        <w:rPr>
          <w:rFonts w:ascii="Arial" w:hAnsi="Arial" w:cs="Arial"/>
          <w:sz w:val="20"/>
          <w:szCs w:val="20"/>
        </w:rPr>
        <w:t xml:space="preserve">w niniejszym </w:t>
      </w:r>
      <w:r w:rsidRPr="00166AFA">
        <w:rPr>
          <w:rFonts w:ascii="Arial" w:hAnsi="Arial" w:cs="Arial"/>
          <w:sz w:val="20"/>
          <w:szCs w:val="20"/>
        </w:rPr>
        <w:t xml:space="preserve"> oświadczeni</w:t>
      </w:r>
      <w:r w:rsidR="00E876B2" w:rsidRPr="00166AFA">
        <w:rPr>
          <w:rFonts w:ascii="Arial" w:hAnsi="Arial" w:cs="Arial"/>
          <w:sz w:val="20"/>
          <w:szCs w:val="20"/>
        </w:rPr>
        <w:t xml:space="preserve">u </w:t>
      </w:r>
      <w:r w:rsidRPr="00166AFA">
        <w:rPr>
          <w:rFonts w:ascii="Arial" w:hAnsi="Arial" w:cs="Arial"/>
          <w:sz w:val="20"/>
          <w:szCs w:val="20"/>
        </w:rPr>
        <w:t>są aktualne i zgodne z prawdą oraz zostały przedstawione z pełną świadomością konsekwencji wprowadzenia Zamawiającego w błąd przy przedstawianiu informacji.</w:t>
      </w:r>
    </w:p>
    <w:p w14:paraId="1725684A" w14:textId="384393A5" w:rsidR="002E06F2" w:rsidRPr="0073748C" w:rsidRDefault="000A3624" w:rsidP="0073748C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dnia ..........................</w:t>
      </w:r>
    </w:p>
    <w:p w14:paraId="73DA4039" w14:textId="1E93620E" w:rsidR="00D37C6D" w:rsidRPr="00166AFA" w:rsidRDefault="00D37C6D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166AFA">
        <w:rPr>
          <w:rFonts w:ascii="Arial" w:hAnsi="Arial" w:cs="Arial"/>
          <w:b/>
          <w:sz w:val="20"/>
          <w:szCs w:val="20"/>
        </w:rPr>
        <w:lastRenderedPageBreak/>
        <w:t>ZAŁĄCZNIK NR I.2.B</w:t>
      </w:r>
    </w:p>
    <w:p w14:paraId="16DED04F" w14:textId="77777777" w:rsidR="00D37C6D" w:rsidRPr="00166AFA" w:rsidRDefault="00D37C6D" w:rsidP="00D37C6D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166AFA">
        <w:rPr>
          <w:rFonts w:ascii="Arial" w:hAnsi="Arial" w:cs="Arial"/>
          <w:bCs/>
          <w:i/>
          <w:iCs/>
          <w:sz w:val="20"/>
          <w:szCs w:val="20"/>
        </w:rPr>
        <w:t xml:space="preserve">oświadczenie </w:t>
      </w:r>
      <w:r w:rsidRPr="00166AFA">
        <w:rPr>
          <w:rFonts w:ascii="Arial" w:hAnsi="Arial" w:cs="Arial"/>
          <w:i/>
          <w:iCs/>
          <w:sz w:val="20"/>
          <w:szCs w:val="20"/>
        </w:rPr>
        <w:t xml:space="preserve">wszystkich podmiotów udostępniających zasoby </w:t>
      </w:r>
    </w:p>
    <w:p w14:paraId="7CEA1514" w14:textId="77777777" w:rsidR="00D37C6D" w:rsidRPr="00166AFA" w:rsidRDefault="00D37C6D" w:rsidP="00D37C6D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D37C6D" w:rsidRPr="00166AFA" w14:paraId="6516AAD2" w14:textId="77777777" w:rsidTr="00254397">
        <w:trPr>
          <w:trHeight w:val="2686"/>
          <w:jc w:val="center"/>
        </w:trPr>
        <w:tc>
          <w:tcPr>
            <w:tcW w:w="5345" w:type="dxa"/>
            <w:vAlign w:val="center"/>
          </w:tcPr>
          <w:p w14:paraId="3B378AD0" w14:textId="77777777" w:rsidR="00D37C6D" w:rsidRPr="00166AFA" w:rsidRDefault="00D37C6D" w:rsidP="00254397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166AFA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166AFA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7"/>
            </w:r>
            <w:r w:rsidRPr="00166AFA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166AF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8"/>
            </w:r>
            <w:r w:rsidRPr="00166AF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CD532CA" w14:textId="77777777" w:rsidR="00D37C6D" w:rsidRPr="00166AFA" w:rsidRDefault="00D37C6D" w:rsidP="00254397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66AFA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Pr="00166AFA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 w:rsidRPr="00166AFA">
              <w:rPr>
                <w:rFonts w:ascii="Arial" w:hAnsi="Arial" w:cs="Arial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7A0A586E" w14:textId="77777777" w:rsidR="00D37C6D" w:rsidRPr="00166AFA" w:rsidRDefault="00D37C6D" w:rsidP="00254397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166AFA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o niepodleganiu </w:t>
            </w:r>
            <w:r w:rsidRPr="00166AFA"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79EF671F" w14:textId="0F80C5DA" w:rsidR="00D37C6D" w:rsidRPr="00166AFA" w:rsidRDefault="00D37C6D" w:rsidP="00254397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6AFA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125 ust. 1 i ust. 5 </w:t>
            </w:r>
            <w:r w:rsidRPr="00166AFA">
              <w:rPr>
                <w:rFonts w:ascii="Arial" w:hAnsi="Arial" w:cs="Arial"/>
                <w:sz w:val="20"/>
                <w:szCs w:val="20"/>
              </w:rPr>
              <w:t xml:space="preserve">ustawy z dnia 11 września 2019 r. </w:t>
            </w:r>
            <w:r w:rsidRPr="00166AFA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166A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66AFA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166AFA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166AFA" w:rsidRPr="00166AFA">
              <w:rPr>
                <w:rFonts w:ascii="Arial" w:hAnsi="Arial" w:cs="Arial"/>
                <w:sz w:val="20"/>
                <w:szCs w:val="20"/>
              </w:rPr>
              <w:t>Dz. U. z 2024 r., poz. 1320</w:t>
            </w:r>
            <w:r w:rsidRPr="00166AFA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0541781" w14:textId="77777777" w:rsidR="00D37C6D" w:rsidRPr="00166AFA" w:rsidRDefault="00D37C6D" w:rsidP="00254397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66AFA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166AFA">
              <w:rPr>
                <w:rFonts w:ascii="Arial" w:hAnsi="Arial" w:cs="Arial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31A416FA" w14:textId="77777777" w:rsidR="00D37C6D" w:rsidRPr="00166AFA" w:rsidRDefault="00D37C6D" w:rsidP="00D37C6D">
      <w:pPr>
        <w:rPr>
          <w:rFonts w:ascii="Arial" w:hAnsi="Arial" w:cs="Arial"/>
          <w:b/>
          <w:sz w:val="20"/>
          <w:szCs w:val="20"/>
        </w:rPr>
      </w:pPr>
    </w:p>
    <w:p w14:paraId="7F1242BE" w14:textId="77777777" w:rsidR="00D37C6D" w:rsidRPr="00166AFA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7A976FA0" w14:textId="6293B229" w:rsidR="00D37C6D" w:rsidRPr="00884CCA" w:rsidRDefault="00D37C6D" w:rsidP="00884CCA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 xml:space="preserve">zasobów na zasadach określonych w art. 118 ustawy w postępowaniu w sprawie udzielenia zamówienia publicznego - sprawa </w:t>
      </w:r>
      <w:r w:rsidR="00884CCA" w:rsidRPr="00166AFA">
        <w:rPr>
          <w:rFonts w:ascii="Arial" w:hAnsi="Arial" w:cs="Arial"/>
          <w:sz w:val="20"/>
          <w:szCs w:val="20"/>
        </w:rPr>
        <w:t>nr DO-ZP.271.</w:t>
      </w:r>
      <w:r w:rsidR="00884CCA">
        <w:rPr>
          <w:rFonts w:ascii="Arial" w:hAnsi="Arial" w:cs="Arial"/>
          <w:sz w:val="20"/>
          <w:szCs w:val="20"/>
        </w:rPr>
        <w:t>103.2025</w:t>
      </w:r>
      <w:r w:rsidR="00884CCA" w:rsidRPr="00166AFA">
        <w:rPr>
          <w:rFonts w:ascii="Arial" w:hAnsi="Arial" w:cs="Arial"/>
          <w:sz w:val="20"/>
          <w:szCs w:val="20"/>
        </w:rPr>
        <w:t xml:space="preserve"> pn.</w:t>
      </w:r>
      <w:r w:rsidR="00884CCA" w:rsidRPr="00166AFA">
        <w:rPr>
          <w:rFonts w:ascii="Arial" w:hAnsi="Arial" w:cs="Arial"/>
          <w:b/>
          <w:sz w:val="20"/>
          <w:szCs w:val="20"/>
        </w:rPr>
        <w:t xml:space="preserve"> </w:t>
      </w:r>
      <w:r w:rsidR="00884CCA" w:rsidRPr="00884CCA">
        <w:rPr>
          <w:rFonts w:ascii="Arial" w:hAnsi="Arial" w:cs="Arial"/>
          <w:b/>
          <w:bCs/>
          <w:sz w:val="20"/>
          <w:szCs w:val="20"/>
        </w:rPr>
        <w:t>Usługa promocyjna polegająca na składzie, opracowaniu graficznym i wydruku bezpłatnego informatora miejskiego „Czas Zielonej Góry”</w:t>
      </w:r>
    </w:p>
    <w:p w14:paraId="1EA25007" w14:textId="77777777" w:rsidR="00D37C6D" w:rsidRPr="00166AFA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3E4DC9B" w14:textId="77777777" w:rsidR="00D37C6D" w:rsidRPr="00166AFA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DF00BC4" w14:textId="77777777" w:rsidR="00D37C6D" w:rsidRPr="00166AFA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jako pełnomocny przedstawiciel reprezentowanej przeze mnie firmy (podmiotu udostępniającego zasoby) oświadczam/ my, że:</w:t>
      </w:r>
    </w:p>
    <w:p w14:paraId="4D000F6E" w14:textId="77777777" w:rsidR="00D37C6D" w:rsidRPr="00166AFA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 xml:space="preserve">1. </w:t>
      </w:r>
      <w:r w:rsidRPr="00166AFA">
        <w:rPr>
          <w:rFonts w:ascii="Arial" w:hAnsi="Arial" w:cs="Arial"/>
          <w:sz w:val="20"/>
          <w:szCs w:val="20"/>
        </w:rPr>
        <w:tab/>
      </w:r>
      <w:r w:rsidRPr="00166AFA">
        <w:rPr>
          <w:rFonts w:ascii="Arial" w:hAnsi="Arial" w:cs="Arial"/>
          <w:b/>
          <w:sz w:val="20"/>
          <w:szCs w:val="20"/>
        </w:rPr>
        <w:t>spełniam/ my warunki</w:t>
      </w:r>
      <w:r w:rsidRPr="00166AFA">
        <w:rPr>
          <w:rFonts w:ascii="Arial" w:hAnsi="Arial" w:cs="Arial"/>
          <w:sz w:val="20"/>
          <w:szCs w:val="20"/>
        </w:rPr>
        <w:t xml:space="preserve"> określone przez Zamawiającego pkt 5.1. SWZ dotyczące:</w:t>
      </w:r>
    </w:p>
    <w:p w14:paraId="165CD5C4" w14:textId="77777777" w:rsidR="00D37C6D" w:rsidRPr="00166AFA" w:rsidRDefault="00D37C6D" w:rsidP="00027412">
      <w:pPr>
        <w:numPr>
          <w:ilvl w:val="0"/>
          <w:numId w:val="51"/>
        </w:numPr>
        <w:spacing w:line="360" w:lineRule="auto"/>
        <w:ind w:left="924" w:hanging="35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 xml:space="preserve">zdolności technicznej lub zawodowej, </w:t>
      </w:r>
    </w:p>
    <w:p w14:paraId="02817BC6" w14:textId="77777777" w:rsidR="00D37C6D" w:rsidRPr="00166AFA" w:rsidRDefault="00D37C6D" w:rsidP="00D37C6D">
      <w:pPr>
        <w:spacing w:after="12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w zakresie w jakim Wykonawca powołuje się na nasze zasoby, zgodnie z pisemnym zobowiązaniem lub innym dokumentem, o którym mowa w pkt 9.3. SWZ;</w:t>
      </w:r>
    </w:p>
    <w:p w14:paraId="7FAC68C1" w14:textId="77777777" w:rsidR="00794068" w:rsidRPr="00166AFA" w:rsidRDefault="00794068" w:rsidP="00027412">
      <w:pPr>
        <w:numPr>
          <w:ilvl w:val="0"/>
          <w:numId w:val="55"/>
        </w:numPr>
        <w:tabs>
          <w:tab w:val="clear" w:pos="720"/>
        </w:tabs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7" w:name="_Hlk105498636"/>
      <w:r w:rsidRPr="00166AFA">
        <w:rPr>
          <w:rFonts w:ascii="Arial" w:hAnsi="Arial" w:cs="Arial"/>
          <w:b/>
          <w:sz w:val="20"/>
          <w:szCs w:val="20"/>
        </w:rPr>
        <w:t>nie podlegam/ my wykluczeniu</w:t>
      </w:r>
      <w:r w:rsidRPr="00166AFA">
        <w:rPr>
          <w:rFonts w:ascii="Arial" w:hAnsi="Arial" w:cs="Arial"/>
          <w:sz w:val="20"/>
          <w:szCs w:val="20"/>
        </w:rPr>
        <w:t xml:space="preserve"> na podstawie:</w:t>
      </w:r>
    </w:p>
    <w:p w14:paraId="143BB13F" w14:textId="70213FA5" w:rsidR="00794068" w:rsidRPr="00166AFA" w:rsidRDefault="00794068" w:rsidP="00027412">
      <w:pPr>
        <w:pStyle w:val="Akapitzlist"/>
        <w:numPr>
          <w:ilvl w:val="0"/>
          <w:numId w:val="54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 xml:space="preserve"> art. 108 ust. 1 ustawy z dnia 11 września 2019 r. </w:t>
      </w:r>
      <w:r w:rsidRPr="00166AFA">
        <w:rPr>
          <w:rFonts w:ascii="Arial" w:hAnsi="Arial" w:cs="Arial"/>
          <w:i/>
          <w:sz w:val="20"/>
          <w:szCs w:val="20"/>
        </w:rPr>
        <w:t>Prawo zamówień</w:t>
      </w:r>
      <w:r w:rsidRPr="00166AFA">
        <w:rPr>
          <w:rFonts w:ascii="Arial" w:hAnsi="Arial" w:cs="Arial"/>
          <w:sz w:val="20"/>
          <w:szCs w:val="20"/>
        </w:rPr>
        <w:t xml:space="preserve"> </w:t>
      </w:r>
      <w:r w:rsidRPr="00166AFA">
        <w:rPr>
          <w:rFonts w:ascii="Arial" w:hAnsi="Arial" w:cs="Arial"/>
          <w:i/>
          <w:sz w:val="20"/>
          <w:szCs w:val="20"/>
        </w:rPr>
        <w:t>publicznych</w:t>
      </w:r>
      <w:r w:rsidRPr="00166AFA">
        <w:rPr>
          <w:rFonts w:ascii="Arial" w:hAnsi="Arial" w:cs="Arial"/>
          <w:sz w:val="20"/>
          <w:szCs w:val="20"/>
        </w:rPr>
        <w:t xml:space="preserve"> (</w:t>
      </w:r>
      <w:r w:rsidR="00166AFA" w:rsidRPr="00166AFA">
        <w:rPr>
          <w:rFonts w:ascii="Arial" w:hAnsi="Arial" w:cs="Arial"/>
          <w:sz w:val="20"/>
          <w:szCs w:val="20"/>
        </w:rPr>
        <w:t>Dz. U. z 2024 r., poz. 1320</w:t>
      </w:r>
      <w:r w:rsidRPr="00166AFA">
        <w:rPr>
          <w:rFonts w:ascii="Arial" w:hAnsi="Arial" w:cs="Arial"/>
          <w:sz w:val="20"/>
          <w:szCs w:val="20"/>
        </w:rPr>
        <w:t>) z uwagi na okoliczności wymienione w pkt 5.2.1. SWZ, oraz</w:t>
      </w:r>
    </w:p>
    <w:p w14:paraId="510B7E8D" w14:textId="059918DD" w:rsidR="00794068" w:rsidRPr="00166AFA" w:rsidRDefault="00794068" w:rsidP="00027412">
      <w:pPr>
        <w:pStyle w:val="Akapitzlist"/>
        <w:numPr>
          <w:ilvl w:val="0"/>
          <w:numId w:val="54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166AFA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166AFA">
        <w:rPr>
          <w:rFonts w:ascii="Arial" w:hAnsi="Arial" w:cs="Arial"/>
          <w:sz w:val="20"/>
          <w:szCs w:val="20"/>
          <w:shd w:val="clear" w:color="auto" w:fill="FFFFFF"/>
        </w:rPr>
        <w:t xml:space="preserve"> (</w:t>
      </w:r>
      <w:r w:rsidR="00166AFA" w:rsidRPr="00166AFA">
        <w:rPr>
          <w:rFonts w:ascii="Arial" w:hAnsi="Arial" w:cs="Arial"/>
          <w:sz w:val="20"/>
          <w:szCs w:val="20"/>
          <w:shd w:val="clear" w:color="auto" w:fill="FFFFFF"/>
        </w:rPr>
        <w:t>Dz.U. z 2024 r. poz. 507</w:t>
      </w:r>
      <w:r w:rsidRPr="00166AFA">
        <w:rPr>
          <w:rFonts w:ascii="Arial" w:hAnsi="Arial" w:cs="Arial"/>
          <w:sz w:val="20"/>
          <w:szCs w:val="20"/>
          <w:shd w:val="clear" w:color="auto" w:fill="FFFFFF"/>
        </w:rPr>
        <w:t>)</w:t>
      </w:r>
      <w:r w:rsidRPr="00166AFA">
        <w:rPr>
          <w:rFonts w:ascii="Arial" w:hAnsi="Arial" w:cs="Arial"/>
          <w:sz w:val="20"/>
          <w:szCs w:val="20"/>
        </w:rPr>
        <w:t xml:space="preserve"> z uwagi na okoliczności wymienione w pkt 5.2.2. SWZ.</w:t>
      </w:r>
    </w:p>
    <w:bookmarkEnd w:id="7"/>
    <w:p w14:paraId="2D9C15E7" w14:textId="1384014D" w:rsidR="00D37C6D" w:rsidRPr="0073748C" w:rsidRDefault="00D37C6D" w:rsidP="0073748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Ponadto oświadczam/my, że wszystkie informacje podane w ww. oświadczeniach są aktualne i zgodne z prawdą oraz zostały przedstawione z pełną świadomością konsekwencji wprowadzenia Zamawiającego w błąd przy przedstawianiu informacji.</w:t>
      </w:r>
    </w:p>
    <w:p w14:paraId="58010B6B" w14:textId="77777777" w:rsidR="00D37C6D" w:rsidRPr="00166AFA" w:rsidRDefault="00D37C6D" w:rsidP="00D37C6D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dnia ..........................</w:t>
      </w:r>
    </w:p>
    <w:p w14:paraId="58383068" w14:textId="73603FB8" w:rsidR="00FA6B59" w:rsidRPr="00166AFA" w:rsidRDefault="00FA6B59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166AFA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BA7E4B" w:rsidRPr="00166AFA">
        <w:rPr>
          <w:rFonts w:ascii="Arial" w:hAnsi="Arial" w:cs="Arial"/>
          <w:b/>
          <w:sz w:val="20"/>
          <w:szCs w:val="20"/>
        </w:rPr>
        <w:t>I.</w:t>
      </w:r>
      <w:r w:rsidR="00EA10E5" w:rsidRPr="00166AFA">
        <w:rPr>
          <w:rFonts w:ascii="Arial" w:hAnsi="Arial" w:cs="Arial"/>
          <w:b/>
          <w:sz w:val="20"/>
          <w:szCs w:val="20"/>
        </w:rPr>
        <w:t>3</w:t>
      </w:r>
    </w:p>
    <w:p w14:paraId="2EB4DFEA" w14:textId="77777777" w:rsidR="003E7B75" w:rsidRPr="00166AFA" w:rsidRDefault="003E7B75" w:rsidP="003E7B75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2"/>
      </w:tblGrid>
      <w:tr w:rsidR="003E7B75" w:rsidRPr="00166AFA" w14:paraId="6811629D" w14:textId="77777777" w:rsidTr="002D5B21">
        <w:trPr>
          <w:trHeight w:val="2017"/>
          <w:jc w:val="center"/>
        </w:trPr>
        <w:tc>
          <w:tcPr>
            <w:tcW w:w="4982" w:type="dxa"/>
            <w:vAlign w:val="center"/>
          </w:tcPr>
          <w:p w14:paraId="6BFEF111" w14:textId="77777777" w:rsidR="003E7B75" w:rsidRPr="00166AFA" w:rsidRDefault="003E7B75" w:rsidP="008E5051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166AFA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166AFA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9"/>
            </w:r>
            <w:r w:rsidRPr="00166AFA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166AF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166AF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FA8C16D" w14:textId="168CC6FE" w:rsidR="003E7B75" w:rsidRPr="00166AFA" w:rsidRDefault="003E7B75" w:rsidP="00B33DC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6AFA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117 ust. 4 </w:t>
            </w:r>
            <w:r w:rsidRPr="00166AFA">
              <w:rPr>
                <w:rFonts w:ascii="Arial" w:hAnsi="Arial" w:cs="Arial"/>
                <w:sz w:val="20"/>
                <w:szCs w:val="20"/>
              </w:rPr>
              <w:t xml:space="preserve">ustawy z dnia 11 września 2019 r. </w:t>
            </w:r>
            <w:r w:rsidRPr="00166AFA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166A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66AFA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166AFA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166AFA" w:rsidRPr="00166AFA">
              <w:rPr>
                <w:rFonts w:ascii="Arial" w:hAnsi="Arial" w:cs="Arial"/>
                <w:sz w:val="20"/>
                <w:szCs w:val="20"/>
              </w:rPr>
              <w:t>Dz. U. z 2024 r., poz. 1320</w:t>
            </w:r>
            <w:r w:rsidRPr="00166AFA">
              <w:rPr>
                <w:rFonts w:ascii="Arial" w:hAnsi="Arial" w:cs="Arial"/>
                <w:sz w:val="20"/>
                <w:szCs w:val="20"/>
              </w:rPr>
              <w:t>)</w:t>
            </w:r>
            <w:r w:rsidR="00CC37FC" w:rsidRPr="00166AF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C37FC" w:rsidRPr="00166AFA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CC37FC" w:rsidRPr="00166AFA">
              <w:rPr>
                <w:rFonts w:ascii="Arial" w:hAnsi="Arial" w:cs="Arial"/>
                <w:b/>
                <w:sz w:val="20"/>
                <w:szCs w:val="20"/>
              </w:rPr>
              <w:t xml:space="preserve">przez Wykonawców wspólnie ubiegających się </w:t>
            </w:r>
            <w:r w:rsidR="002D5B21" w:rsidRPr="00166AF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CC37FC" w:rsidRPr="00166AFA">
              <w:rPr>
                <w:rFonts w:ascii="Arial" w:hAnsi="Arial" w:cs="Arial"/>
                <w:b/>
                <w:sz w:val="20"/>
                <w:szCs w:val="20"/>
              </w:rPr>
              <w:t>o zamówienie</w:t>
            </w:r>
          </w:p>
        </w:tc>
      </w:tr>
    </w:tbl>
    <w:p w14:paraId="7E011013" w14:textId="77777777" w:rsidR="003E7B75" w:rsidRPr="00166AFA" w:rsidRDefault="003E7B75" w:rsidP="003E7B75">
      <w:pPr>
        <w:rPr>
          <w:rFonts w:ascii="Arial" w:hAnsi="Arial" w:cs="Arial"/>
          <w:b/>
          <w:sz w:val="20"/>
          <w:szCs w:val="20"/>
        </w:rPr>
      </w:pPr>
    </w:p>
    <w:p w14:paraId="09D2B074" w14:textId="48E1CCAC" w:rsidR="003E7B75" w:rsidRPr="00166AFA" w:rsidRDefault="003E7B75" w:rsidP="00884CCA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 w:rsidRPr="00166AFA">
        <w:rPr>
          <w:rFonts w:ascii="Arial" w:hAnsi="Arial" w:cs="Arial"/>
          <w:sz w:val="20"/>
          <w:szCs w:val="20"/>
        </w:rPr>
        <w:br/>
      </w:r>
      <w:r w:rsidR="00884CCA" w:rsidRPr="00166AFA">
        <w:rPr>
          <w:rFonts w:ascii="Arial" w:hAnsi="Arial" w:cs="Arial"/>
          <w:sz w:val="20"/>
          <w:szCs w:val="20"/>
        </w:rPr>
        <w:t>nr DO-ZP.271.</w:t>
      </w:r>
      <w:r w:rsidR="00884CCA">
        <w:rPr>
          <w:rFonts w:ascii="Arial" w:hAnsi="Arial" w:cs="Arial"/>
          <w:sz w:val="20"/>
          <w:szCs w:val="20"/>
        </w:rPr>
        <w:t>1</w:t>
      </w:r>
      <w:r w:rsidR="00605843">
        <w:rPr>
          <w:rFonts w:ascii="Arial" w:hAnsi="Arial" w:cs="Arial"/>
          <w:sz w:val="20"/>
          <w:szCs w:val="20"/>
        </w:rPr>
        <w:t>4</w:t>
      </w:r>
      <w:r w:rsidR="00884CCA">
        <w:rPr>
          <w:rFonts w:ascii="Arial" w:hAnsi="Arial" w:cs="Arial"/>
          <w:sz w:val="20"/>
          <w:szCs w:val="20"/>
        </w:rPr>
        <w:t>3.2025</w:t>
      </w:r>
      <w:r w:rsidR="00884CCA" w:rsidRPr="00166AFA">
        <w:rPr>
          <w:rFonts w:ascii="Arial" w:hAnsi="Arial" w:cs="Arial"/>
          <w:sz w:val="20"/>
          <w:szCs w:val="20"/>
        </w:rPr>
        <w:t xml:space="preserve"> pn.</w:t>
      </w:r>
      <w:r w:rsidR="00884CCA" w:rsidRPr="00166AFA">
        <w:rPr>
          <w:rFonts w:ascii="Arial" w:hAnsi="Arial" w:cs="Arial"/>
          <w:b/>
          <w:sz w:val="20"/>
          <w:szCs w:val="20"/>
        </w:rPr>
        <w:t xml:space="preserve"> </w:t>
      </w:r>
      <w:r w:rsidR="00884CCA" w:rsidRPr="00884CCA">
        <w:rPr>
          <w:rFonts w:ascii="Arial" w:hAnsi="Arial" w:cs="Arial"/>
          <w:b/>
          <w:bCs/>
          <w:sz w:val="20"/>
          <w:szCs w:val="20"/>
        </w:rPr>
        <w:t>Usługa promocyjna polegająca na składzie, opracowaniu graficznym i wydruku bezpłatnego informatora miejskiego „Czas Zielonej Góry”</w:t>
      </w:r>
    </w:p>
    <w:p w14:paraId="440C8D5B" w14:textId="77777777" w:rsidR="00B33DC6" w:rsidRPr="00166AFA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3097AC75" w14:textId="77777777" w:rsidR="00B33DC6" w:rsidRPr="00166AFA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7D8C7A1" w14:textId="3F958386" w:rsidR="00EC6540" w:rsidRPr="00166AFA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 xml:space="preserve">jako pełnomocny przedstawiciel reprezentowanej przeze mnie firmy oświadczam/ my, że </w:t>
      </w:r>
      <w:r w:rsidR="00EC6540" w:rsidRPr="00166AFA">
        <w:rPr>
          <w:rFonts w:ascii="Arial" w:hAnsi="Arial" w:cs="Arial"/>
          <w:sz w:val="20"/>
          <w:szCs w:val="20"/>
        </w:rPr>
        <w:t xml:space="preserve">jako posiadający </w:t>
      </w:r>
      <w:r w:rsidR="00EC6540" w:rsidRPr="00166AFA">
        <w:rPr>
          <w:rFonts w:ascii="Arial" w:hAnsi="Arial" w:cs="Arial"/>
          <w:b/>
          <w:bCs/>
          <w:sz w:val="20"/>
          <w:szCs w:val="20"/>
        </w:rPr>
        <w:t>zdolność techniczną lub zawodową</w:t>
      </w:r>
      <w:r w:rsidR="00EC6540" w:rsidRPr="00166AFA">
        <w:rPr>
          <w:rFonts w:ascii="Arial" w:hAnsi="Arial" w:cs="Arial"/>
          <w:sz w:val="20"/>
          <w:szCs w:val="20"/>
        </w:rPr>
        <w:t xml:space="preserve"> określoną przez Zamawiającego w pkt </w:t>
      </w:r>
      <w:r w:rsidR="00EC6540" w:rsidRPr="00166AFA">
        <w:rPr>
          <w:rFonts w:ascii="Arial" w:hAnsi="Arial" w:cs="Arial"/>
          <w:b/>
          <w:bCs/>
          <w:sz w:val="20"/>
          <w:szCs w:val="20"/>
        </w:rPr>
        <w:t>……</w:t>
      </w:r>
      <w:r w:rsidR="00EC6540" w:rsidRPr="00166AFA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21"/>
      </w:r>
      <w:r w:rsidR="00EC6540" w:rsidRPr="00166AFA">
        <w:rPr>
          <w:rFonts w:ascii="Arial" w:hAnsi="Arial" w:cs="Arial"/>
          <w:sz w:val="20"/>
          <w:szCs w:val="20"/>
        </w:rPr>
        <w:t xml:space="preserve"> SWZ </w:t>
      </w:r>
      <w:r w:rsidR="00CC37FC" w:rsidRPr="00166AFA">
        <w:rPr>
          <w:rFonts w:ascii="Arial" w:hAnsi="Arial" w:cs="Arial"/>
          <w:b/>
          <w:bCs/>
          <w:sz w:val="20"/>
          <w:szCs w:val="20"/>
        </w:rPr>
        <w:t>wykonam</w:t>
      </w:r>
      <w:r w:rsidR="00EC6540" w:rsidRPr="00166AFA">
        <w:rPr>
          <w:rFonts w:ascii="Arial" w:hAnsi="Arial" w:cs="Arial"/>
          <w:b/>
          <w:bCs/>
          <w:sz w:val="20"/>
          <w:szCs w:val="20"/>
        </w:rPr>
        <w:t>/ m</w:t>
      </w:r>
      <w:r w:rsidR="00CC37FC" w:rsidRPr="00166AFA">
        <w:rPr>
          <w:rFonts w:ascii="Arial" w:hAnsi="Arial" w:cs="Arial"/>
          <w:b/>
          <w:bCs/>
          <w:sz w:val="20"/>
          <w:szCs w:val="20"/>
        </w:rPr>
        <w:t>y</w:t>
      </w:r>
      <w:r w:rsidRPr="00166AFA">
        <w:rPr>
          <w:rFonts w:ascii="Arial" w:hAnsi="Arial" w:cs="Arial"/>
          <w:sz w:val="20"/>
          <w:szCs w:val="20"/>
        </w:rPr>
        <w:t xml:space="preserve"> </w:t>
      </w:r>
      <w:r w:rsidR="00EC6540" w:rsidRPr="00166AFA">
        <w:rPr>
          <w:rFonts w:ascii="Arial" w:hAnsi="Arial" w:cs="Arial"/>
          <w:sz w:val="20"/>
          <w:szCs w:val="20"/>
        </w:rPr>
        <w:t>szczegółowo opisane</w:t>
      </w:r>
      <w:r w:rsidRPr="00166AFA">
        <w:rPr>
          <w:rFonts w:ascii="Arial" w:hAnsi="Arial" w:cs="Arial"/>
          <w:sz w:val="20"/>
          <w:szCs w:val="20"/>
        </w:rPr>
        <w:t xml:space="preserve"> </w:t>
      </w:r>
      <w:r w:rsidR="00CC37FC" w:rsidRPr="00166AFA">
        <w:rPr>
          <w:rFonts w:ascii="Arial" w:hAnsi="Arial" w:cs="Arial"/>
          <w:sz w:val="20"/>
          <w:szCs w:val="20"/>
        </w:rPr>
        <w:t xml:space="preserve">poniżej </w:t>
      </w:r>
      <w:r w:rsidR="00EC6540" w:rsidRPr="00166AFA">
        <w:rPr>
          <w:rFonts w:ascii="Arial" w:hAnsi="Arial" w:cs="Arial"/>
          <w:sz w:val="20"/>
          <w:szCs w:val="20"/>
        </w:rPr>
        <w:t>roboty</w:t>
      </w:r>
      <w:r w:rsidRPr="00166AFA">
        <w:rPr>
          <w:rFonts w:ascii="Arial" w:hAnsi="Arial" w:cs="Arial"/>
          <w:sz w:val="20"/>
          <w:szCs w:val="20"/>
        </w:rPr>
        <w:t xml:space="preserve"> </w:t>
      </w:r>
      <w:r w:rsidR="00EC6540" w:rsidRPr="00166AFA">
        <w:rPr>
          <w:rFonts w:ascii="Arial" w:hAnsi="Arial" w:cs="Arial"/>
          <w:sz w:val="20"/>
          <w:szCs w:val="20"/>
        </w:rPr>
        <w:t>budowlane</w:t>
      </w:r>
      <w:r w:rsidR="00622CFB" w:rsidRPr="00166AFA">
        <w:rPr>
          <w:rFonts w:ascii="Arial" w:hAnsi="Arial" w:cs="Arial"/>
          <w:sz w:val="20"/>
          <w:szCs w:val="20"/>
        </w:rPr>
        <w:t xml:space="preserve"> lub usługi</w:t>
      </w:r>
      <w:r w:rsidR="00EC6540" w:rsidRPr="00166AFA">
        <w:rPr>
          <w:rFonts w:ascii="Arial" w:hAnsi="Arial" w:cs="Arial"/>
          <w:sz w:val="20"/>
          <w:szCs w:val="20"/>
        </w:rPr>
        <w:t>:</w:t>
      </w:r>
      <w:r w:rsidRPr="00166AFA">
        <w:rPr>
          <w:rFonts w:ascii="Arial" w:hAnsi="Arial" w:cs="Arial"/>
          <w:sz w:val="20"/>
          <w:szCs w:val="20"/>
        </w:rPr>
        <w:t xml:space="preserve"> </w:t>
      </w:r>
    </w:p>
    <w:p w14:paraId="45BFDA86" w14:textId="301EC783" w:rsidR="00B33DC6" w:rsidRPr="00166AFA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="00EC6540" w:rsidRPr="00166AFA">
        <w:rPr>
          <w:rFonts w:ascii="Arial" w:hAnsi="Arial" w:cs="Arial"/>
          <w:sz w:val="20"/>
          <w:szCs w:val="20"/>
        </w:rPr>
        <w:t>……………………………………………………</w:t>
      </w:r>
      <w:r w:rsidRPr="00166AFA">
        <w:rPr>
          <w:rFonts w:ascii="Arial" w:hAnsi="Arial" w:cs="Arial"/>
          <w:sz w:val="20"/>
          <w:szCs w:val="20"/>
        </w:rPr>
        <w:t>….</w:t>
      </w:r>
      <w:r w:rsidR="00CC37FC" w:rsidRPr="00166AFA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………………………………………………………………………………………………………………………. 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6540" w:rsidRPr="00166AFA">
        <w:rPr>
          <w:rFonts w:ascii="Arial" w:hAnsi="Arial" w:cs="Arial"/>
          <w:sz w:val="20"/>
          <w:szCs w:val="20"/>
        </w:rPr>
        <w:t>..</w:t>
      </w:r>
      <w:r w:rsidR="00CC37FC" w:rsidRPr="00166AFA">
        <w:rPr>
          <w:rFonts w:ascii="Arial" w:hAnsi="Arial" w:cs="Arial"/>
          <w:sz w:val="20"/>
          <w:szCs w:val="20"/>
        </w:rPr>
        <w:t xml:space="preserve">. </w:t>
      </w:r>
    </w:p>
    <w:p w14:paraId="61DE0EFE" w14:textId="77777777" w:rsidR="00EC6540" w:rsidRPr="00166AFA" w:rsidRDefault="00EC6540" w:rsidP="003E7B75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1094C3E8" w14:textId="5E601F6F" w:rsidR="006E69E1" w:rsidRPr="00166AFA" w:rsidRDefault="006E69E1" w:rsidP="006E6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Ponadto oświadczam/my, że wszystkie informacje podane w ww. oświadczeniu są aktualne i zgodne z prawdą oraz zostały przedstawione z pełną świadomością konsekwencji wprowadzenia Zamawiającego w błąd przy przedstawianiu informacji.</w:t>
      </w:r>
    </w:p>
    <w:p w14:paraId="4B571565" w14:textId="028056F6" w:rsidR="003E7B75" w:rsidRPr="00166AFA" w:rsidRDefault="003E7B75" w:rsidP="003E7B75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66DC93F0" w14:textId="77777777" w:rsidR="003E7B75" w:rsidRPr="00166AFA" w:rsidRDefault="003E7B75" w:rsidP="003E7B75">
      <w:pPr>
        <w:spacing w:before="120"/>
        <w:rPr>
          <w:rFonts w:ascii="Arial" w:hAnsi="Arial" w:cs="Arial"/>
          <w:sz w:val="20"/>
          <w:szCs w:val="20"/>
        </w:rPr>
      </w:pPr>
    </w:p>
    <w:p w14:paraId="37244CA2" w14:textId="77777777" w:rsidR="003E7B75" w:rsidRPr="00166AFA" w:rsidRDefault="003E7B75" w:rsidP="003E7B75">
      <w:pPr>
        <w:spacing w:before="120"/>
        <w:rPr>
          <w:rFonts w:ascii="Arial" w:hAnsi="Arial" w:cs="Arial"/>
          <w:sz w:val="20"/>
          <w:szCs w:val="20"/>
        </w:rPr>
      </w:pPr>
      <w:r w:rsidRPr="00166AFA">
        <w:rPr>
          <w:rFonts w:ascii="Arial" w:hAnsi="Arial" w:cs="Arial"/>
          <w:sz w:val="20"/>
          <w:szCs w:val="20"/>
        </w:rPr>
        <w:t>dnia ..........................</w:t>
      </w:r>
    </w:p>
    <w:p w14:paraId="2C875D27" w14:textId="0574A327" w:rsidR="00EC6540" w:rsidRPr="0073748C" w:rsidRDefault="0073748C" w:rsidP="00FA6B5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61B556D8" w14:textId="77777777" w:rsidR="00F36CB8" w:rsidRDefault="00F36CB8" w:rsidP="00D37C6D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0D17B723" w14:textId="25E1E13E" w:rsidR="00615956" w:rsidRPr="00F36CB8" w:rsidRDefault="00615956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F36CB8">
        <w:rPr>
          <w:rFonts w:ascii="Arial" w:hAnsi="Arial" w:cs="Arial"/>
          <w:b/>
          <w:sz w:val="20"/>
          <w:szCs w:val="20"/>
        </w:rPr>
        <w:t>ZAŁĄCZNIK NR II.1</w:t>
      </w:r>
    </w:p>
    <w:p w14:paraId="61D967DE" w14:textId="77777777" w:rsidR="000B0937" w:rsidRPr="00F36CB8" w:rsidRDefault="000B0937" w:rsidP="000B0937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14:paraId="6C72ABA7" w14:textId="2C59A404" w:rsidR="000B0937" w:rsidRPr="00F36CB8" w:rsidRDefault="000B0937" w:rsidP="00884CCA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F36CB8"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 w:rsidRPr="00F36CB8">
        <w:rPr>
          <w:rFonts w:ascii="Arial" w:hAnsi="Arial" w:cs="Arial"/>
          <w:sz w:val="20"/>
          <w:szCs w:val="20"/>
        </w:rPr>
        <w:br/>
      </w:r>
      <w:r w:rsidR="00884CCA" w:rsidRPr="00166AFA">
        <w:rPr>
          <w:rFonts w:ascii="Arial" w:hAnsi="Arial" w:cs="Arial"/>
          <w:sz w:val="20"/>
          <w:szCs w:val="20"/>
        </w:rPr>
        <w:t>nr DO-ZP.271.</w:t>
      </w:r>
      <w:r w:rsidR="00884CCA">
        <w:rPr>
          <w:rFonts w:ascii="Arial" w:hAnsi="Arial" w:cs="Arial"/>
          <w:sz w:val="20"/>
          <w:szCs w:val="20"/>
        </w:rPr>
        <w:t>1</w:t>
      </w:r>
      <w:r w:rsidR="00605843">
        <w:rPr>
          <w:rFonts w:ascii="Arial" w:hAnsi="Arial" w:cs="Arial"/>
          <w:sz w:val="20"/>
          <w:szCs w:val="20"/>
        </w:rPr>
        <w:t>4</w:t>
      </w:r>
      <w:r w:rsidR="00884CCA">
        <w:rPr>
          <w:rFonts w:ascii="Arial" w:hAnsi="Arial" w:cs="Arial"/>
          <w:sz w:val="20"/>
          <w:szCs w:val="20"/>
        </w:rPr>
        <w:t>3.2025</w:t>
      </w:r>
      <w:r w:rsidR="00884CCA" w:rsidRPr="00166AFA">
        <w:rPr>
          <w:rFonts w:ascii="Arial" w:hAnsi="Arial" w:cs="Arial"/>
          <w:sz w:val="20"/>
          <w:szCs w:val="20"/>
        </w:rPr>
        <w:t xml:space="preserve"> pn.</w:t>
      </w:r>
      <w:r w:rsidR="00884CCA" w:rsidRPr="00166AFA">
        <w:rPr>
          <w:rFonts w:ascii="Arial" w:hAnsi="Arial" w:cs="Arial"/>
          <w:b/>
          <w:sz w:val="20"/>
          <w:szCs w:val="20"/>
        </w:rPr>
        <w:t xml:space="preserve"> </w:t>
      </w:r>
      <w:r w:rsidR="00884CCA" w:rsidRPr="00884CCA">
        <w:rPr>
          <w:rFonts w:ascii="Arial" w:hAnsi="Arial" w:cs="Arial"/>
          <w:b/>
          <w:bCs/>
          <w:sz w:val="20"/>
          <w:szCs w:val="20"/>
        </w:rPr>
        <w:t>Usługa promocyjna polegająca na składzie, opracowaniu graficznym i wydruku bezpłatnego informatora miejskiego „Czas Zielonej Góry”</w:t>
      </w:r>
    </w:p>
    <w:p w14:paraId="0630171D" w14:textId="77777777" w:rsidR="000B0937" w:rsidRPr="00F36CB8" w:rsidRDefault="000B0937" w:rsidP="000B093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36CB8">
        <w:rPr>
          <w:rFonts w:ascii="Arial" w:hAnsi="Arial" w:cs="Arial"/>
          <w:sz w:val="20"/>
          <w:szCs w:val="20"/>
        </w:rPr>
        <w:t>przedstawiam/ my:</w:t>
      </w:r>
    </w:p>
    <w:p w14:paraId="7DF3674F" w14:textId="4A52CE54" w:rsidR="000B0937" w:rsidRPr="00F36CB8" w:rsidRDefault="000B0937" w:rsidP="000B0937">
      <w:pPr>
        <w:jc w:val="center"/>
        <w:rPr>
          <w:rFonts w:ascii="Arial" w:hAnsi="Arial" w:cs="Arial"/>
          <w:b/>
          <w:caps/>
          <w:spacing w:val="30"/>
          <w:sz w:val="20"/>
          <w:szCs w:val="20"/>
        </w:rPr>
      </w:pPr>
      <w:r w:rsidRPr="00F36CB8">
        <w:rPr>
          <w:rFonts w:ascii="Arial" w:hAnsi="Arial" w:cs="Arial"/>
          <w:b/>
          <w:caps/>
          <w:spacing w:val="30"/>
          <w:sz w:val="20"/>
          <w:szCs w:val="20"/>
        </w:rPr>
        <w:t xml:space="preserve">Wykaz </w:t>
      </w:r>
      <w:r w:rsidR="001C182F" w:rsidRPr="00F36CB8">
        <w:rPr>
          <w:rFonts w:ascii="Arial" w:hAnsi="Arial" w:cs="Arial"/>
          <w:b/>
          <w:caps/>
          <w:spacing w:val="30"/>
          <w:sz w:val="20"/>
          <w:szCs w:val="20"/>
        </w:rPr>
        <w:t>usług</w:t>
      </w:r>
      <w:r w:rsidRPr="00F36CB8">
        <w:rPr>
          <w:rStyle w:val="Odwoanieprzypisudolnego"/>
          <w:rFonts w:ascii="Arial" w:hAnsi="Arial" w:cs="Arial"/>
          <w:b/>
          <w:caps/>
          <w:spacing w:val="30"/>
          <w:sz w:val="20"/>
          <w:szCs w:val="20"/>
        </w:rPr>
        <w:footnoteReference w:id="22"/>
      </w:r>
    </w:p>
    <w:p w14:paraId="1F43AE3E" w14:textId="47B9B8C3" w:rsidR="00333B63" w:rsidRPr="00F36CB8" w:rsidRDefault="001C182F" w:rsidP="00333B63">
      <w:pPr>
        <w:jc w:val="center"/>
        <w:rPr>
          <w:rFonts w:ascii="Arial" w:hAnsi="Arial" w:cs="Arial"/>
          <w:sz w:val="20"/>
          <w:szCs w:val="20"/>
        </w:rPr>
      </w:pPr>
      <w:r w:rsidRPr="00F36CB8">
        <w:rPr>
          <w:rFonts w:ascii="Arial" w:hAnsi="Arial" w:cs="Arial"/>
          <w:sz w:val="20"/>
          <w:szCs w:val="20"/>
        </w:rPr>
        <w:t xml:space="preserve">wykonanych nie wcześniej niż w okresie ostatnich 3 lat (liczonych wstecz od dnia upływu terminu składania ofert), a jeżeli okres prowadzenia działalności </w:t>
      </w:r>
      <w:r w:rsidRPr="00F36CB8">
        <w:rPr>
          <w:rFonts w:ascii="Arial" w:hAnsi="Arial" w:cs="Arial"/>
          <w:bCs/>
          <w:sz w:val="20"/>
          <w:szCs w:val="20"/>
        </w:rPr>
        <w:t xml:space="preserve">jest krótszy – w tym okresie, wraz z  podaniem ich rodzaju, wartości, daty, miejsca wykonania i podmiotów, na rzecz których te usługi zostały wykonane </w:t>
      </w:r>
      <w:r w:rsidRPr="00F36CB8">
        <w:rPr>
          <w:rFonts w:ascii="Arial" w:hAnsi="Arial" w:cs="Arial"/>
          <w:sz w:val="20"/>
          <w:szCs w:val="20"/>
        </w:rPr>
        <w:t xml:space="preserve">oraz </w:t>
      </w:r>
      <w:r w:rsidRPr="00F36CB8">
        <w:rPr>
          <w:rFonts w:ascii="Arial" w:hAnsi="Arial" w:cs="Arial"/>
          <w:sz w:val="20"/>
          <w:szCs w:val="20"/>
          <w:u w:val="single"/>
        </w:rPr>
        <w:t>dowody</w:t>
      </w:r>
      <w:r w:rsidRPr="00F36CB8">
        <w:rPr>
          <w:rFonts w:ascii="Arial" w:hAnsi="Arial" w:cs="Arial"/>
          <w:sz w:val="20"/>
          <w:szCs w:val="20"/>
          <w:u w:val="single"/>
          <w:vertAlign w:val="superscript"/>
        </w:rPr>
        <w:footnoteReference w:id="23"/>
      </w:r>
      <w:r w:rsidRPr="00F36CB8">
        <w:rPr>
          <w:rFonts w:ascii="Arial" w:hAnsi="Arial" w:cs="Arial"/>
          <w:sz w:val="20"/>
          <w:szCs w:val="20"/>
        </w:rPr>
        <w:t xml:space="preserve"> (stanowiące załącznik do niniejszego wykazu) </w:t>
      </w:r>
      <w:r w:rsidRPr="00F36CB8">
        <w:rPr>
          <w:rFonts w:ascii="Arial" w:hAnsi="Arial" w:cs="Arial"/>
          <w:bCs/>
          <w:sz w:val="20"/>
          <w:szCs w:val="20"/>
          <w:u w:val="single"/>
        </w:rPr>
        <w:t>określające czy usługi te zostały wykonane należycie</w:t>
      </w:r>
      <w:r w:rsidR="000B0937" w:rsidRPr="00F36CB8">
        <w:rPr>
          <w:rFonts w:ascii="Arial" w:hAnsi="Arial" w:cs="Arial"/>
          <w:b/>
          <w:caps/>
          <w:spacing w:val="30"/>
          <w:sz w:val="20"/>
          <w:szCs w:val="20"/>
        </w:rPr>
        <w:br/>
      </w:r>
    </w:p>
    <w:p w14:paraId="10544CF2" w14:textId="77777777" w:rsidR="000B0937" w:rsidRPr="00F36CB8" w:rsidRDefault="000B0937" w:rsidP="000B0937">
      <w:pPr>
        <w:jc w:val="center"/>
        <w:rPr>
          <w:rFonts w:ascii="Arial" w:hAnsi="Arial" w:cs="Arial"/>
          <w:b/>
          <w:caps/>
          <w:sz w:val="20"/>
          <w:szCs w:val="20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2847"/>
        <w:gridCol w:w="1276"/>
        <w:gridCol w:w="1276"/>
        <w:gridCol w:w="1843"/>
        <w:gridCol w:w="1559"/>
        <w:gridCol w:w="1276"/>
      </w:tblGrid>
      <w:tr w:rsidR="00243522" w:rsidRPr="00F36CB8" w14:paraId="1793354E" w14:textId="77777777" w:rsidTr="00145976">
        <w:trPr>
          <w:jc w:val="center"/>
        </w:trPr>
        <w:tc>
          <w:tcPr>
            <w:tcW w:w="550" w:type="dxa"/>
            <w:vAlign w:val="center"/>
          </w:tcPr>
          <w:p w14:paraId="0D18974A" w14:textId="77777777" w:rsidR="000B0937" w:rsidRPr="00F36CB8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36CB8">
              <w:rPr>
                <w:rFonts w:ascii="Arial" w:hAnsi="Arial" w:cs="Arial"/>
                <w:i/>
                <w:sz w:val="18"/>
                <w:szCs w:val="18"/>
              </w:rPr>
              <w:t>Lp.</w:t>
            </w:r>
          </w:p>
        </w:tc>
        <w:tc>
          <w:tcPr>
            <w:tcW w:w="2847" w:type="dxa"/>
            <w:vAlign w:val="center"/>
          </w:tcPr>
          <w:p w14:paraId="0370AE47" w14:textId="208841A4" w:rsidR="000B0937" w:rsidRPr="00F36CB8" w:rsidRDefault="001C182F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36CB8">
              <w:rPr>
                <w:rFonts w:ascii="Arial" w:hAnsi="Arial" w:cs="Arial"/>
                <w:i/>
                <w:sz w:val="18"/>
                <w:szCs w:val="18"/>
              </w:rPr>
              <w:t>Rodzaj (zakres, przedmiot) zamówienia</w:t>
            </w:r>
            <w:r w:rsidRPr="00F36CB8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 xml:space="preserve"> </w:t>
            </w:r>
            <w:r w:rsidRPr="00F36CB8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footnoteReference w:id="24"/>
            </w:r>
          </w:p>
        </w:tc>
        <w:tc>
          <w:tcPr>
            <w:tcW w:w="1276" w:type="dxa"/>
            <w:vAlign w:val="center"/>
          </w:tcPr>
          <w:p w14:paraId="14DA9CB5" w14:textId="77777777" w:rsidR="000B0937" w:rsidRPr="00F36CB8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36CB8">
              <w:rPr>
                <w:rFonts w:ascii="Arial" w:hAnsi="Arial" w:cs="Arial"/>
                <w:i/>
                <w:sz w:val="18"/>
                <w:szCs w:val="18"/>
              </w:rPr>
              <w:t>Wartość zamówienia</w:t>
            </w:r>
          </w:p>
          <w:p w14:paraId="21BA8719" w14:textId="4C4229D1" w:rsidR="000B0937" w:rsidRPr="00F36CB8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36CB8">
              <w:rPr>
                <w:rFonts w:ascii="Arial" w:hAnsi="Arial" w:cs="Arial"/>
                <w:i/>
                <w:sz w:val="18"/>
                <w:szCs w:val="18"/>
              </w:rPr>
              <w:t>(zakresu zgodnego z pkt 5.1.1. SWZ)</w:t>
            </w:r>
          </w:p>
        </w:tc>
        <w:tc>
          <w:tcPr>
            <w:tcW w:w="1276" w:type="dxa"/>
            <w:vAlign w:val="center"/>
          </w:tcPr>
          <w:p w14:paraId="0BDD9E88" w14:textId="77777777" w:rsidR="000B0937" w:rsidRPr="00F36CB8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36CB8">
              <w:rPr>
                <w:rFonts w:ascii="Arial" w:hAnsi="Arial" w:cs="Arial"/>
                <w:i/>
                <w:sz w:val="18"/>
                <w:szCs w:val="18"/>
              </w:rPr>
              <w:t>Okres (data) wykonania</w:t>
            </w:r>
          </w:p>
        </w:tc>
        <w:tc>
          <w:tcPr>
            <w:tcW w:w="1843" w:type="dxa"/>
            <w:vAlign w:val="center"/>
          </w:tcPr>
          <w:p w14:paraId="6CDA5F6D" w14:textId="77777777" w:rsidR="001C182F" w:rsidRPr="00F36CB8" w:rsidRDefault="001C182F" w:rsidP="001C182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36CB8">
              <w:rPr>
                <w:rFonts w:ascii="Arial" w:hAnsi="Arial" w:cs="Arial"/>
                <w:i/>
                <w:sz w:val="18"/>
                <w:szCs w:val="18"/>
              </w:rPr>
              <w:t xml:space="preserve">Miejsce wykonania przedmiotu zamówienia </w:t>
            </w:r>
          </w:p>
          <w:p w14:paraId="2E25B50B" w14:textId="108BCA31" w:rsidR="000B0937" w:rsidRPr="00F36CB8" w:rsidRDefault="001C182F" w:rsidP="001C182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36CB8">
              <w:rPr>
                <w:rFonts w:ascii="Arial" w:hAnsi="Arial" w:cs="Arial"/>
                <w:i/>
                <w:sz w:val="18"/>
                <w:szCs w:val="18"/>
              </w:rPr>
              <w:t>(np. adres)</w:t>
            </w:r>
          </w:p>
        </w:tc>
        <w:tc>
          <w:tcPr>
            <w:tcW w:w="1559" w:type="dxa"/>
            <w:vAlign w:val="center"/>
          </w:tcPr>
          <w:p w14:paraId="779F409B" w14:textId="23F05161" w:rsidR="000B0937" w:rsidRPr="00F36CB8" w:rsidRDefault="001C182F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36CB8">
              <w:rPr>
                <w:rFonts w:ascii="Arial" w:hAnsi="Arial" w:cs="Arial"/>
                <w:i/>
                <w:sz w:val="18"/>
                <w:szCs w:val="18"/>
              </w:rPr>
              <w:t xml:space="preserve">Podmiot, na rzecz którego  wykonano usługę </w:t>
            </w:r>
            <w:r w:rsidRPr="00F36CB8">
              <w:rPr>
                <w:rFonts w:ascii="Arial" w:hAnsi="Arial" w:cs="Arial"/>
                <w:i/>
                <w:sz w:val="18"/>
                <w:szCs w:val="18"/>
              </w:rPr>
              <w:br/>
              <w:t>(z podaniem danych teleadresowych)</w:t>
            </w:r>
          </w:p>
        </w:tc>
        <w:tc>
          <w:tcPr>
            <w:tcW w:w="1276" w:type="dxa"/>
            <w:vAlign w:val="center"/>
          </w:tcPr>
          <w:p w14:paraId="337E83CE" w14:textId="77777777" w:rsidR="000B0937" w:rsidRPr="00F36CB8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36CB8">
              <w:rPr>
                <w:rFonts w:ascii="Arial" w:hAnsi="Arial" w:cs="Arial"/>
                <w:i/>
                <w:sz w:val="18"/>
                <w:szCs w:val="18"/>
              </w:rPr>
              <w:t>Uwagi</w:t>
            </w:r>
            <w:r w:rsidRPr="00F36CB8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footnoteReference w:id="25"/>
            </w:r>
          </w:p>
        </w:tc>
      </w:tr>
      <w:tr w:rsidR="00243522" w:rsidRPr="00F36CB8" w14:paraId="3352DF64" w14:textId="77777777" w:rsidTr="00984F95">
        <w:trPr>
          <w:trHeight w:val="1021"/>
          <w:jc w:val="center"/>
        </w:trPr>
        <w:tc>
          <w:tcPr>
            <w:tcW w:w="550" w:type="dxa"/>
            <w:vAlign w:val="center"/>
          </w:tcPr>
          <w:p w14:paraId="05709F0C" w14:textId="77777777" w:rsidR="000B0937" w:rsidRPr="00F36CB8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CB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47" w:type="dxa"/>
          </w:tcPr>
          <w:p w14:paraId="4C923B31" w14:textId="77777777" w:rsidR="000B0937" w:rsidRPr="00F36CB8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0F5AA9C" w14:textId="77777777" w:rsidR="000B0937" w:rsidRPr="00F36CB8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B9ED40E" w14:textId="77777777" w:rsidR="000B0937" w:rsidRPr="00F36CB8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39C518" w14:textId="77777777" w:rsidR="000B0937" w:rsidRPr="00F36CB8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E4B29C6" w14:textId="77777777" w:rsidR="000B0937" w:rsidRPr="00F36CB8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48E54AB" w14:textId="77777777" w:rsidR="000B0937" w:rsidRPr="00F36CB8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522" w:rsidRPr="00F36CB8" w14:paraId="7BFBCE9E" w14:textId="77777777" w:rsidTr="00984F95">
        <w:trPr>
          <w:trHeight w:val="1021"/>
          <w:jc w:val="center"/>
        </w:trPr>
        <w:tc>
          <w:tcPr>
            <w:tcW w:w="550" w:type="dxa"/>
            <w:vAlign w:val="center"/>
          </w:tcPr>
          <w:p w14:paraId="0D50CCCF" w14:textId="77777777" w:rsidR="000B0937" w:rsidRPr="00F36CB8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CB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47" w:type="dxa"/>
          </w:tcPr>
          <w:p w14:paraId="6FCDCDA1" w14:textId="77777777" w:rsidR="000B0937" w:rsidRPr="00F36CB8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568EAD" w14:textId="77777777" w:rsidR="000B0937" w:rsidRPr="00F36CB8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AC5FFC" w14:textId="77777777" w:rsidR="000B0937" w:rsidRPr="00F36CB8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EB17EC" w14:textId="77777777" w:rsidR="000B0937" w:rsidRPr="00F36CB8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D017640" w14:textId="77777777" w:rsidR="000B0937" w:rsidRPr="00F36CB8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C2253F5" w14:textId="77777777" w:rsidR="000B0937" w:rsidRPr="00F36CB8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937" w:rsidRPr="00F36CB8" w14:paraId="1104F2E4" w14:textId="77777777" w:rsidTr="00984F95">
        <w:trPr>
          <w:trHeight w:val="1021"/>
          <w:jc w:val="center"/>
        </w:trPr>
        <w:tc>
          <w:tcPr>
            <w:tcW w:w="550" w:type="dxa"/>
            <w:vAlign w:val="center"/>
          </w:tcPr>
          <w:p w14:paraId="063283E8" w14:textId="77777777" w:rsidR="000B0937" w:rsidRPr="00F36CB8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CB8">
              <w:rPr>
                <w:rFonts w:ascii="Arial" w:hAnsi="Arial" w:cs="Arial"/>
                <w:sz w:val="20"/>
                <w:szCs w:val="20"/>
              </w:rPr>
              <w:t>(…)</w:t>
            </w:r>
          </w:p>
        </w:tc>
        <w:tc>
          <w:tcPr>
            <w:tcW w:w="2847" w:type="dxa"/>
          </w:tcPr>
          <w:p w14:paraId="5AFAFC2C" w14:textId="77777777" w:rsidR="000B0937" w:rsidRPr="00F36CB8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9A91A38" w14:textId="77777777" w:rsidR="000B0937" w:rsidRPr="00F36CB8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75FC850" w14:textId="77777777" w:rsidR="000B0937" w:rsidRPr="00F36CB8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94631A" w14:textId="77777777" w:rsidR="000B0937" w:rsidRPr="00F36CB8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7AAC591" w14:textId="77777777" w:rsidR="000B0937" w:rsidRPr="00F36CB8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D6A45D0" w14:textId="77777777" w:rsidR="000B0937" w:rsidRPr="00F36CB8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5FA380" w14:textId="77777777" w:rsidR="000B0937" w:rsidRPr="00F36CB8" w:rsidRDefault="000B0937" w:rsidP="000B0937">
      <w:pPr>
        <w:rPr>
          <w:rFonts w:ascii="Arial" w:hAnsi="Arial" w:cs="Arial"/>
          <w:b/>
          <w:sz w:val="20"/>
          <w:szCs w:val="20"/>
        </w:rPr>
      </w:pPr>
    </w:p>
    <w:p w14:paraId="087DA239" w14:textId="77777777" w:rsidR="007906EF" w:rsidRPr="00F36CB8" w:rsidRDefault="007906EF" w:rsidP="00615956">
      <w:pPr>
        <w:rPr>
          <w:rFonts w:ascii="Arial" w:hAnsi="Arial" w:cs="Arial"/>
          <w:b/>
          <w:sz w:val="20"/>
          <w:szCs w:val="20"/>
        </w:rPr>
      </w:pPr>
    </w:p>
    <w:p w14:paraId="56C51483" w14:textId="23DF5EA5" w:rsidR="007906EF" w:rsidRPr="00F36CB8" w:rsidRDefault="00984F95" w:rsidP="00984F95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36CB8">
        <w:rPr>
          <w:rFonts w:ascii="Arial" w:hAnsi="Arial" w:cs="Arial"/>
          <w:sz w:val="20"/>
          <w:szCs w:val="20"/>
        </w:rPr>
        <w:t>Oświadczam/my, że wszystkie informacje podane w ww. oświadczeniu są aktualne i zgodne z prawdą oraz zostały przedstawione z pełną świadomością konsekwencji wprowadzenia Zamawiającego w błąd przy przedstawianiu informacji</w:t>
      </w:r>
    </w:p>
    <w:p w14:paraId="61B0BB15" w14:textId="77777777" w:rsidR="007906EF" w:rsidRPr="00F36CB8" w:rsidRDefault="007906EF" w:rsidP="00615956">
      <w:pPr>
        <w:rPr>
          <w:rFonts w:ascii="Arial" w:hAnsi="Arial" w:cs="Arial"/>
          <w:b/>
          <w:sz w:val="20"/>
          <w:szCs w:val="20"/>
        </w:rPr>
      </w:pPr>
    </w:p>
    <w:p w14:paraId="712BC375" w14:textId="4B3EA5A0" w:rsidR="00984F95" w:rsidRPr="00243522" w:rsidRDefault="00984F95" w:rsidP="00984F95">
      <w:pPr>
        <w:rPr>
          <w:rFonts w:ascii="Arial" w:hAnsi="Arial" w:cs="Arial"/>
          <w:sz w:val="20"/>
          <w:szCs w:val="20"/>
        </w:rPr>
      </w:pPr>
      <w:r w:rsidRPr="00F36CB8">
        <w:rPr>
          <w:rFonts w:ascii="Arial" w:hAnsi="Arial" w:cs="Arial"/>
          <w:sz w:val="20"/>
          <w:szCs w:val="20"/>
        </w:rPr>
        <w:t>dnia ....................</w:t>
      </w:r>
    </w:p>
    <w:p w14:paraId="6B8F9941" w14:textId="77777777" w:rsidR="001C182F" w:rsidRDefault="001C182F" w:rsidP="00884CCA">
      <w:pPr>
        <w:rPr>
          <w:rFonts w:ascii="Arial" w:hAnsi="Arial" w:cs="Arial"/>
          <w:b/>
          <w:sz w:val="20"/>
          <w:szCs w:val="20"/>
        </w:rPr>
      </w:pPr>
    </w:p>
    <w:sectPr w:rsidR="001C182F" w:rsidSect="00A828B6">
      <w:type w:val="continuous"/>
      <w:pgSz w:w="11906" w:h="16838" w:code="9"/>
      <w:pgMar w:top="1026" w:right="1418" w:bottom="1618" w:left="1418" w:header="709" w:footer="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4BF1E" w14:textId="77777777" w:rsidR="009F3EDC" w:rsidRDefault="009F3EDC">
      <w:r>
        <w:separator/>
      </w:r>
    </w:p>
  </w:endnote>
  <w:endnote w:type="continuationSeparator" w:id="0">
    <w:p w14:paraId="214E4C5A" w14:textId="77777777" w:rsidR="009F3EDC" w:rsidRDefault="009F3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1BCD7" w14:textId="77777777" w:rsidR="009F3EDC" w:rsidRDefault="009F3EDC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4C66600B" w14:textId="77777777" w:rsidR="009F3EDC" w:rsidRDefault="009F3EDC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18ED2" w14:textId="77777777" w:rsidR="009F3EDC" w:rsidRPr="000866AF" w:rsidRDefault="009F3EDC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46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tbl>
    <w:tblPr>
      <w:tblW w:w="9687" w:type="dxa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5137"/>
      <w:gridCol w:w="4550"/>
    </w:tblGrid>
    <w:tr w:rsidR="00CC060E" w:rsidRPr="007A374B" w14:paraId="7AFD39E2" w14:textId="77777777" w:rsidTr="00CC060E">
      <w:tc>
        <w:tcPr>
          <w:tcW w:w="5137" w:type="dxa"/>
          <w:tcMar>
            <w:left w:w="0" w:type="dxa"/>
            <w:right w:w="0" w:type="dxa"/>
          </w:tcMar>
        </w:tcPr>
        <w:p w14:paraId="7A034584" w14:textId="77777777" w:rsidR="00CC060E" w:rsidRPr="0067477A" w:rsidRDefault="00CC060E" w:rsidP="00CC060E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67477A">
            <w:rPr>
              <w:rFonts w:ascii="Arial" w:hAnsi="Arial" w:cs="Arial"/>
              <w:sz w:val="18"/>
              <w:szCs w:val="18"/>
            </w:rPr>
            <w:t>Departament Organizacyjny - Biuro Zamówień Publicznych</w:t>
          </w:r>
        </w:p>
        <w:p w14:paraId="6A8EE18C" w14:textId="77777777" w:rsidR="00CC060E" w:rsidRPr="0067477A" w:rsidRDefault="00CC060E" w:rsidP="00CC060E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67477A">
            <w:rPr>
              <w:rFonts w:ascii="Arial" w:hAnsi="Arial" w:cs="Arial"/>
              <w:sz w:val="18"/>
              <w:szCs w:val="18"/>
            </w:rPr>
            <w:t xml:space="preserve">ul. Stary Rynek 13, 65-067 Zielona Góra </w:t>
          </w:r>
        </w:p>
        <w:p w14:paraId="066F96CC" w14:textId="77777777" w:rsidR="00CC060E" w:rsidRPr="007A374B" w:rsidRDefault="00CC060E" w:rsidP="00CC060E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67477A">
            <w:rPr>
              <w:rFonts w:ascii="Arial" w:hAnsi="Arial" w:cs="Arial"/>
              <w:sz w:val="18"/>
              <w:szCs w:val="18"/>
            </w:rPr>
            <w:t>tel. (+48) 68 45 64 419</w:t>
          </w:r>
        </w:p>
      </w:tc>
      <w:tc>
        <w:tcPr>
          <w:tcW w:w="4550" w:type="dxa"/>
          <w:tcMar>
            <w:left w:w="0" w:type="dxa"/>
            <w:right w:w="0" w:type="dxa"/>
          </w:tcMar>
        </w:tcPr>
        <w:p w14:paraId="01F8C8E9" w14:textId="77777777" w:rsidR="00CC060E" w:rsidRPr="007A374B" w:rsidRDefault="00CC060E" w:rsidP="00CC060E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404039FB" w14:textId="77777777" w:rsidR="00CC060E" w:rsidRPr="007A374B" w:rsidRDefault="00CC060E" w:rsidP="00CC060E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7E4D3BF9" w14:textId="77777777" w:rsidR="009F3EDC" w:rsidRPr="00604E9E" w:rsidRDefault="009F3ED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45" w:type="dxa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995"/>
      <w:gridCol w:w="4550"/>
    </w:tblGrid>
    <w:tr w:rsidR="00CC060E" w:rsidRPr="007A374B" w14:paraId="186EC875" w14:textId="77777777" w:rsidTr="00CC060E">
      <w:tc>
        <w:tcPr>
          <w:tcW w:w="4995" w:type="dxa"/>
          <w:tcBorders>
            <w:top w:val="single" w:sz="8" w:space="0" w:color="auto"/>
          </w:tcBorders>
          <w:tcMar>
            <w:left w:w="0" w:type="dxa"/>
            <w:right w:w="0" w:type="dxa"/>
          </w:tcMar>
        </w:tcPr>
        <w:p w14:paraId="5E72BF1A" w14:textId="77777777" w:rsidR="00CC060E" w:rsidRPr="0067477A" w:rsidRDefault="00CC060E" w:rsidP="00CC060E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67477A">
            <w:rPr>
              <w:rFonts w:ascii="Arial" w:hAnsi="Arial" w:cs="Arial"/>
              <w:sz w:val="18"/>
              <w:szCs w:val="18"/>
            </w:rPr>
            <w:t>Departament Organizacyjny - Biuro Zamówień Publicznych</w:t>
          </w:r>
        </w:p>
        <w:p w14:paraId="731A2FEB" w14:textId="77777777" w:rsidR="00CC060E" w:rsidRPr="0067477A" w:rsidRDefault="00CC060E" w:rsidP="00CC060E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67477A">
            <w:rPr>
              <w:rFonts w:ascii="Arial" w:hAnsi="Arial" w:cs="Arial"/>
              <w:sz w:val="18"/>
              <w:szCs w:val="18"/>
            </w:rPr>
            <w:t xml:space="preserve">ul. Stary Rynek 13, 65-067 Zielona Góra </w:t>
          </w:r>
        </w:p>
        <w:p w14:paraId="4EAD44A7" w14:textId="77777777" w:rsidR="00CC060E" w:rsidRPr="007A374B" w:rsidRDefault="00CC060E" w:rsidP="00CC060E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67477A">
            <w:rPr>
              <w:rFonts w:ascii="Arial" w:hAnsi="Arial" w:cs="Arial"/>
              <w:sz w:val="18"/>
              <w:szCs w:val="18"/>
            </w:rPr>
            <w:t>tel. (+48) 68 45 64 419</w:t>
          </w:r>
        </w:p>
      </w:tc>
      <w:tc>
        <w:tcPr>
          <w:tcW w:w="4550" w:type="dxa"/>
          <w:tcBorders>
            <w:top w:val="single" w:sz="8" w:space="0" w:color="auto"/>
          </w:tcBorders>
          <w:tcMar>
            <w:left w:w="0" w:type="dxa"/>
            <w:right w:w="0" w:type="dxa"/>
          </w:tcMar>
        </w:tcPr>
        <w:p w14:paraId="682FA54A" w14:textId="77777777" w:rsidR="00CC060E" w:rsidRPr="007A374B" w:rsidRDefault="00CC060E" w:rsidP="00CC060E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06E4F3EF" w14:textId="77777777" w:rsidR="00CC060E" w:rsidRPr="007A374B" w:rsidRDefault="00CC060E" w:rsidP="00CC060E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57641F5B" w14:textId="77777777" w:rsidR="009F3EDC" w:rsidRDefault="009F3E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0EA39" w14:textId="77777777" w:rsidR="009F3EDC" w:rsidRDefault="009F3EDC">
      <w:r>
        <w:separator/>
      </w:r>
    </w:p>
  </w:footnote>
  <w:footnote w:type="continuationSeparator" w:id="0">
    <w:p w14:paraId="68B7D75E" w14:textId="77777777" w:rsidR="009F3EDC" w:rsidRDefault="009F3EDC">
      <w:r>
        <w:continuationSeparator/>
      </w:r>
    </w:p>
  </w:footnote>
  <w:footnote w:id="1">
    <w:p w14:paraId="70A60A5A" w14:textId="6BFB7635" w:rsidR="009F3EDC" w:rsidRPr="00550FBD" w:rsidRDefault="009F3EDC" w:rsidP="00550FBD">
      <w:pPr>
        <w:pStyle w:val="Zwykytekst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61C07">
        <w:rPr>
          <w:rFonts w:ascii="Arial" w:hAnsi="Arial" w:cs="Arial"/>
          <w:sz w:val="16"/>
          <w:szCs w:val="16"/>
        </w:rPr>
        <w:t xml:space="preserve"> </w:t>
      </w:r>
      <w:r w:rsidRPr="00550FBD">
        <w:rPr>
          <w:rFonts w:ascii="Arial" w:hAnsi="Arial" w:cs="Arial"/>
          <w:color w:val="FF0000"/>
          <w:sz w:val="16"/>
          <w:szCs w:val="16"/>
        </w:rPr>
        <w:t xml:space="preserve">Dokument należy złożyć </w:t>
      </w:r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</w:t>
      </w:r>
      <w:r w:rsidRPr="00550FBD">
        <w:rPr>
          <w:rFonts w:ascii="Arial" w:hAnsi="Arial" w:cs="Arial"/>
          <w:color w:val="FF0000"/>
          <w:sz w:val="16"/>
          <w:szCs w:val="16"/>
          <w:lang w:eastAsia="en-US"/>
        </w:rPr>
        <w:t xml:space="preserve"> podpisem elektronicznym lub podpisem zaufanym lub podpisem osobistym</w:t>
      </w:r>
    </w:p>
  </w:footnote>
  <w:footnote w:id="2">
    <w:p w14:paraId="19A494FC" w14:textId="55AAE933" w:rsidR="009F3EDC" w:rsidRPr="00E24DFF" w:rsidRDefault="009F3EDC">
      <w:pPr>
        <w:pStyle w:val="Tekstprzypisudolnego"/>
        <w:rPr>
          <w:rFonts w:ascii="Arial" w:hAnsi="Arial" w:cs="Arial"/>
          <w:sz w:val="16"/>
          <w:szCs w:val="16"/>
        </w:rPr>
      </w:pPr>
      <w:r w:rsidRPr="00E24D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4DFF">
        <w:rPr>
          <w:rFonts w:ascii="Arial" w:hAnsi="Arial" w:cs="Arial"/>
          <w:sz w:val="16"/>
          <w:szCs w:val="16"/>
        </w:rP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</w:t>
      </w:r>
    </w:p>
  </w:footnote>
  <w:footnote w:id="3">
    <w:p w14:paraId="0F3BE6BE" w14:textId="77777777" w:rsidR="009F3EDC" w:rsidRPr="000364BA" w:rsidRDefault="009F3EDC" w:rsidP="00E24DFF">
      <w:pPr>
        <w:pStyle w:val="Tekstprzypisudolnego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mikroprzedsiębiorstwo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; </w:t>
      </w:r>
      <w:r>
        <w:rPr>
          <w:rStyle w:val="DeltaViewInsertion"/>
          <w:rFonts w:ascii="Arial" w:hAnsi="Arial" w:cs="Arial"/>
          <w:b w:val="0"/>
          <w:sz w:val="16"/>
          <w:szCs w:val="16"/>
        </w:rPr>
        <w:t>m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ałe 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przedsiębiorstwa, które nie są mikroprzedsiębiorstwami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4">
    <w:p w14:paraId="582A8163" w14:textId="214B2021" w:rsidR="009F3EDC" w:rsidRPr="00830BC8" w:rsidRDefault="009F3EDC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informacje podane przez Wykonawcę w pkt 2 stanowią podstawę oceny oferty wg kryteriów określonych w pkt 30 SWZ</w:t>
      </w:r>
    </w:p>
  </w:footnote>
  <w:footnote w:id="5">
    <w:p w14:paraId="71B28AEE" w14:textId="77777777" w:rsidR="009F3EDC" w:rsidRPr="005819F0" w:rsidRDefault="009F3EDC" w:rsidP="00626FA1">
      <w:pPr>
        <w:pStyle w:val="Tekstprzypisudolnego"/>
        <w:rPr>
          <w:rFonts w:ascii="Arial" w:hAnsi="Arial" w:cs="Arial"/>
          <w:sz w:val="16"/>
          <w:szCs w:val="16"/>
        </w:rPr>
      </w:pPr>
      <w:r w:rsidRPr="005819F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819F0">
        <w:rPr>
          <w:rFonts w:ascii="Arial" w:hAnsi="Arial" w:cs="Arial"/>
          <w:sz w:val="16"/>
          <w:szCs w:val="16"/>
        </w:rPr>
        <w:t xml:space="preserve"> wybrać właściwe, poprzez zaznaczenie odpowiedniego pola symbolem X</w:t>
      </w:r>
    </w:p>
  </w:footnote>
  <w:footnote w:id="6">
    <w:p w14:paraId="6988AFBD" w14:textId="77777777" w:rsidR="009F3EDC" w:rsidRPr="00906424" w:rsidRDefault="009F3EDC" w:rsidP="00626FA1">
      <w:pPr>
        <w:pStyle w:val="Tekstprzypisudolnego"/>
        <w:rPr>
          <w:rFonts w:ascii="Arial" w:hAnsi="Arial" w:cs="Arial"/>
          <w:sz w:val="16"/>
          <w:szCs w:val="16"/>
        </w:rPr>
      </w:pPr>
      <w:r w:rsidRPr="0090642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06424">
        <w:rPr>
          <w:rFonts w:ascii="Arial" w:hAnsi="Arial" w:cs="Arial"/>
          <w:sz w:val="16"/>
          <w:szCs w:val="16"/>
        </w:rPr>
        <w:t xml:space="preserve"> określić stawkę procentową</w:t>
      </w:r>
    </w:p>
  </w:footnote>
  <w:footnote w:id="7">
    <w:p w14:paraId="3BCAD96D" w14:textId="6B896C18" w:rsidR="009F3EDC" w:rsidRPr="00941902" w:rsidRDefault="009F3EDC" w:rsidP="00685C7A">
      <w:pPr>
        <w:pStyle w:val="Tekstprzypisudolnego"/>
        <w:rPr>
          <w:rFonts w:ascii="Arial" w:hAnsi="Arial" w:cs="Arial"/>
          <w:sz w:val="16"/>
          <w:szCs w:val="16"/>
        </w:rPr>
      </w:pPr>
      <w:r w:rsidRPr="00166AF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66AFA">
        <w:rPr>
          <w:rFonts w:ascii="Arial" w:hAnsi="Arial" w:cs="Arial"/>
          <w:sz w:val="16"/>
          <w:szCs w:val="16"/>
        </w:rPr>
        <w:t xml:space="preserve"> przez „ustawę o VAT” należy rozumieć ustawę z dnia 11 marca 2004 r. </w:t>
      </w:r>
      <w:r w:rsidRPr="00166AFA">
        <w:rPr>
          <w:rFonts w:ascii="Arial" w:hAnsi="Arial" w:cs="Arial"/>
          <w:i/>
          <w:sz w:val="16"/>
          <w:szCs w:val="16"/>
        </w:rPr>
        <w:t>o podatku od towarów i usług</w:t>
      </w:r>
      <w:r w:rsidRPr="00166AFA">
        <w:rPr>
          <w:rFonts w:ascii="Arial" w:hAnsi="Arial" w:cs="Arial"/>
          <w:sz w:val="16"/>
          <w:szCs w:val="16"/>
        </w:rPr>
        <w:t xml:space="preserve"> </w:t>
      </w:r>
      <w:r w:rsidR="00294C8D" w:rsidRPr="00166AFA">
        <w:rPr>
          <w:rFonts w:ascii="Arial" w:hAnsi="Arial" w:cs="Arial"/>
          <w:sz w:val="16"/>
          <w:szCs w:val="16"/>
        </w:rPr>
        <w:t>(</w:t>
      </w:r>
      <w:r w:rsidR="00166AFA" w:rsidRPr="00166AFA">
        <w:rPr>
          <w:rFonts w:ascii="Arial" w:hAnsi="Arial" w:cs="Arial"/>
          <w:sz w:val="16"/>
          <w:szCs w:val="16"/>
        </w:rPr>
        <w:t>Dz. U. z 202</w:t>
      </w:r>
      <w:r w:rsidR="00884CCA">
        <w:rPr>
          <w:rFonts w:ascii="Arial" w:hAnsi="Arial" w:cs="Arial"/>
          <w:sz w:val="16"/>
          <w:szCs w:val="16"/>
        </w:rPr>
        <w:t>5</w:t>
      </w:r>
      <w:r w:rsidR="00166AFA" w:rsidRPr="00166AFA">
        <w:rPr>
          <w:rFonts w:ascii="Arial" w:hAnsi="Arial" w:cs="Arial"/>
          <w:sz w:val="16"/>
          <w:szCs w:val="16"/>
        </w:rPr>
        <w:t xml:space="preserve"> r. poz. </w:t>
      </w:r>
      <w:r w:rsidR="00884CCA">
        <w:rPr>
          <w:rFonts w:ascii="Arial" w:hAnsi="Arial" w:cs="Arial"/>
          <w:sz w:val="16"/>
          <w:szCs w:val="16"/>
        </w:rPr>
        <w:t>775</w:t>
      </w:r>
      <w:r w:rsidRPr="00166AFA">
        <w:rPr>
          <w:rFonts w:ascii="Arial" w:hAnsi="Arial" w:cs="Arial"/>
          <w:sz w:val="16"/>
          <w:szCs w:val="16"/>
        </w:rPr>
        <w:t>)</w:t>
      </w:r>
    </w:p>
  </w:footnote>
  <w:footnote w:id="8">
    <w:p w14:paraId="7003F66C" w14:textId="7BECACF7" w:rsidR="009F3EDC" w:rsidRPr="00547C95" w:rsidRDefault="009F3EDC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  <w:sz w:val="16"/>
          <w:szCs w:val="16"/>
        </w:rPr>
        <w:t xml:space="preserve"> skreślić </w:t>
      </w:r>
      <w:r w:rsidR="008B1B4F">
        <w:rPr>
          <w:rFonts w:ascii="Arial" w:hAnsi="Arial" w:cs="Arial"/>
          <w:sz w:val="16"/>
          <w:szCs w:val="16"/>
        </w:rPr>
        <w:t xml:space="preserve">cały pkt 5 </w:t>
      </w:r>
      <w:r w:rsidRPr="00547C95">
        <w:rPr>
          <w:rFonts w:ascii="Arial" w:hAnsi="Arial" w:cs="Arial"/>
          <w:sz w:val="16"/>
          <w:szCs w:val="16"/>
        </w:rPr>
        <w:t>jeżeli nie dotyczy</w:t>
      </w:r>
    </w:p>
  </w:footnote>
  <w:footnote w:id="9">
    <w:p w14:paraId="088ED1F2" w14:textId="1B513316" w:rsidR="009F3EDC" w:rsidRPr="00547C95" w:rsidRDefault="009F3EDC" w:rsidP="00AE1D3F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10">
    <w:p w14:paraId="32635F55" w14:textId="77777777" w:rsidR="009F3EDC" w:rsidRPr="00CF31BD" w:rsidRDefault="009F3EDC" w:rsidP="000068E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Skreślić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11">
    <w:p w14:paraId="6AFB1088" w14:textId="77777777" w:rsidR="003A522C" w:rsidRDefault="003A522C" w:rsidP="003A522C">
      <w:pPr>
        <w:pStyle w:val="Tekstprzypisudolnego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  <w:footnote w:id="12">
    <w:p w14:paraId="20D643D7" w14:textId="1E69236D" w:rsidR="009F3EDC" w:rsidRPr="00AE15FF" w:rsidRDefault="009F3EDC">
      <w:pPr>
        <w:pStyle w:val="Tekstprzypisudolnego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3">
    <w:p w14:paraId="61DE8207" w14:textId="726B9385" w:rsidR="009F3EDC" w:rsidRPr="00AE15FF" w:rsidRDefault="009F3EDC" w:rsidP="00AE15F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Na podstawia art. 125 ust. 1 ustawy pzp oświadczenie składa Wykonawca, a w przypadku gdy ofertę składają Wykonawcy wspólnie ubiegający się o zamówienie, na podstawie art. 125 ust. 4 ustawy pzp oświadczenie składa każdy współpartner w zakresie w jakim każdy z nich wykazuje spełnianie warunków udziału w postępowaniu – zgodnie z pkt 6.5. SWZ.  </w:t>
      </w:r>
    </w:p>
  </w:footnote>
  <w:footnote w:id="14">
    <w:p w14:paraId="33405789" w14:textId="77777777" w:rsidR="000A3624" w:rsidRPr="00830BC8" w:rsidRDefault="000A3624" w:rsidP="000A3624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5">
    <w:p w14:paraId="466AECF3" w14:textId="2450CB58" w:rsidR="000A3624" w:rsidRPr="009C443B" w:rsidRDefault="000A3624" w:rsidP="000A3624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zobowiązanie</w:t>
      </w:r>
      <w:r w:rsidRPr="009C443B">
        <w:rPr>
          <w:rFonts w:ascii="Arial" w:hAnsi="Arial" w:cs="Arial"/>
          <w:sz w:val="16"/>
          <w:szCs w:val="16"/>
        </w:rPr>
        <w:t xml:space="preserve"> składają wszystkie podmioty udostępniające zasoby na zasadach określonych w art. 118 ustawy pzp – zgodnie z pkt 6.4. SWZ</w:t>
      </w:r>
    </w:p>
  </w:footnote>
  <w:footnote w:id="16">
    <w:p w14:paraId="607FA85E" w14:textId="77777777" w:rsidR="005A1328" w:rsidRPr="00547C95" w:rsidRDefault="005A1328" w:rsidP="005A1328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17">
    <w:p w14:paraId="2AC4D702" w14:textId="77777777" w:rsidR="00D37C6D" w:rsidRPr="00830BC8" w:rsidRDefault="00D37C6D" w:rsidP="00D37C6D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8">
    <w:p w14:paraId="5C793E6B" w14:textId="77777777" w:rsidR="00D37C6D" w:rsidRPr="009C443B" w:rsidRDefault="00D37C6D" w:rsidP="00D37C6D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</w:t>
      </w:r>
      <w:r w:rsidRPr="009C443B">
        <w:rPr>
          <w:rFonts w:ascii="Arial" w:hAnsi="Arial" w:cs="Arial"/>
          <w:sz w:val="16"/>
          <w:szCs w:val="16"/>
        </w:rPr>
        <w:t>świadczenie składają wszystkie podmioty udostępniające zasoby na zasadach określonych w art. 118 ustawy pzp – zgodnie z pkt 6.4. SWZ</w:t>
      </w:r>
    </w:p>
  </w:footnote>
  <w:footnote w:id="19">
    <w:p w14:paraId="069CB2A7" w14:textId="77777777" w:rsidR="009F3EDC" w:rsidRPr="00830BC8" w:rsidRDefault="009F3EDC" w:rsidP="003E7B75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0">
    <w:p w14:paraId="447E754D" w14:textId="301FD915" w:rsidR="009F3EDC" w:rsidRPr="00CC37FC" w:rsidRDefault="009F3EDC" w:rsidP="003E7B75">
      <w:pPr>
        <w:pStyle w:val="Tekstprzypisudolnego"/>
        <w:rPr>
          <w:rFonts w:ascii="Arial" w:hAnsi="Arial" w:cs="Arial"/>
          <w:sz w:val="16"/>
          <w:szCs w:val="16"/>
        </w:rPr>
      </w:pPr>
      <w:r w:rsidRPr="00CC37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C37FC">
        <w:rPr>
          <w:rFonts w:ascii="Arial" w:hAnsi="Arial" w:cs="Arial"/>
          <w:sz w:val="16"/>
          <w:szCs w:val="16"/>
        </w:rPr>
        <w:t xml:space="preserve"> Oświadczenie wymagane wyłącznie od  Wykonawców wspólnie ubiegających się o zamówienie. Oświadczenie  składa</w:t>
      </w:r>
      <w:r>
        <w:rPr>
          <w:rFonts w:ascii="Arial" w:hAnsi="Arial" w:cs="Arial"/>
          <w:sz w:val="16"/>
          <w:szCs w:val="16"/>
        </w:rPr>
        <w:t>ją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ci</w:t>
      </w:r>
      <w:r w:rsidRPr="00CC37FC">
        <w:rPr>
          <w:rFonts w:ascii="Arial" w:hAnsi="Arial" w:cs="Arial"/>
          <w:sz w:val="16"/>
          <w:szCs w:val="16"/>
        </w:rPr>
        <w:t xml:space="preserve"> spośród Wykonawców wspólnie ubiegających się o zamówienie (współpartner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>), któr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posiadają</w:t>
      </w:r>
      <w:r w:rsidRPr="00CC37FC">
        <w:rPr>
          <w:rFonts w:ascii="Arial" w:hAnsi="Arial" w:cs="Arial"/>
          <w:sz w:val="16"/>
          <w:szCs w:val="16"/>
        </w:rPr>
        <w:t xml:space="preserve"> wymaganą zdolnoś</w:t>
      </w:r>
      <w:r>
        <w:rPr>
          <w:rFonts w:ascii="Arial" w:hAnsi="Arial" w:cs="Arial"/>
          <w:sz w:val="16"/>
          <w:szCs w:val="16"/>
        </w:rPr>
        <w:t>ć</w:t>
      </w:r>
      <w:r w:rsidRPr="00CC37FC">
        <w:rPr>
          <w:rFonts w:ascii="Arial" w:hAnsi="Arial" w:cs="Arial"/>
          <w:sz w:val="16"/>
          <w:szCs w:val="16"/>
        </w:rPr>
        <w:t xml:space="preserve"> techniczną lub zawodową  – zgodnie z pkt 10.3) SWZ</w:t>
      </w:r>
    </w:p>
  </w:footnote>
  <w:footnote w:id="21">
    <w:p w14:paraId="22A7EAA4" w14:textId="77777777" w:rsidR="009F3EDC" w:rsidRPr="00547C95" w:rsidRDefault="009F3EDC" w:rsidP="00EC6540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22">
    <w:p w14:paraId="0C7AF1AC" w14:textId="4C4F306C" w:rsidR="009F3EDC" w:rsidRPr="005D6ECB" w:rsidRDefault="009F3EDC" w:rsidP="0024352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D6E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D6ECB">
        <w:rPr>
          <w:rFonts w:ascii="Arial" w:hAnsi="Arial" w:cs="Arial"/>
          <w:sz w:val="16"/>
          <w:szCs w:val="16"/>
        </w:rPr>
        <w:t xml:space="preserve"> Na potwierdzenie spełnienia warunku udziału w postępowaniu określonego w pkt 5.1.1. SWZ; </w:t>
      </w:r>
      <w:r>
        <w:rPr>
          <w:rFonts w:ascii="Arial" w:hAnsi="Arial" w:cs="Arial"/>
          <w:color w:val="FF0000"/>
          <w:sz w:val="16"/>
          <w:szCs w:val="16"/>
        </w:rPr>
        <w:t>Wykaz</w:t>
      </w:r>
      <w:r w:rsidRPr="00D135E0">
        <w:rPr>
          <w:rFonts w:ascii="Arial" w:hAnsi="Arial" w:cs="Arial"/>
          <w:color w:val="FF0000"/>
          <w:sz w:val="16"/>
          <w:szCs w:val="16"/>
        </w:rPr>
        <w:t xml:space="preserve">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  <w:r>
        <w:rPr>
          <w:rFonts w:ascii="Arial" w:hAnsi="Arial" w:cs="Arial"/>
          <w:color w:val="FF0000"/>
          <w:sz w:val="16"/>
          <w:szCs w:val="16"/>
          <w:u w:val="single"/>
        </w:rPr>
        <w:t>;</w:t>
      </w:r>
      <w:r w:rsidRPr="0025779B">
        <w:rPr>
          <w:rFonts w:ascii="Arial" w:hAnsi="Arial" w:cs="Arial"/>
          <w:sz w:val="16"/>
          <w:szCs w:val="16"/>
        </w:rPr>
        <w:t xml:space="preserve"> </w:t>
      </w:r>
    </w:p>
  </w:footnote>
  <w:footnote w:id="23">
    <w:p w14:paraId="59456776" w14:textId="77777777" w:rsidR="001C182F" w:rsidRPr="005D6ECB" w:rsidRDefault="001C182F" w:rsidP="001C182F">
      <w:pPr>
        <w:pStyle w:val="Tekstprzypisudolnego"/>
        <w:rPr>
          <w:rFonts w:ascii="Arial" w:hAnsi="Arial" w:cs="Arial"/>
          <w:sz w:val="16"/>
          <w:szCs w:val="16"/>
        </w:rPr>
      </w:pPr>
      <w:r w:rsidRPr="005D6E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D6ECB">
        <w:rPr>
          <w:rFonts w:ascii="Arial" w:hAnsi="Arial" w:cs="Arial"/>
          <w:sz w:val="16"/>
          <w:szCs w:val="16"/>
        </w:rPr>
        <w:t xml:space="preserve"> Szczegółowe wymagania w zakresie dowodów określa pkt </w:t>
      </w:r>
      <w:r>
        <w:rPr>
          <w:rFonts w:ascii="Arial" w:hAnsi="Arial" w:cs="Arial"/>
          <w:sz w:val="16"/>
          <w:szCs w:val="16"/>
        </w:rPr>
        <w:t>6</w:t>
      </w:r>
      <w:r w:rsidRPr="005D6ECB">
        <w:rPr>
          <w:rFonts w:ascii="Arial" w:hAnsi="Arial" w:cs="Arial"/>
          <w:sz w:val="16"/>
          <w:szCs w:val="16"/>
        </w:rPr>
        <w:t>.6. SWZ</w:t>
      </w:r>
    </w:p>
  </w:footnote>
  <w:footnote w:id="24">
    <w:p w14:paraId="264AFD62" w14:textId="77777777" w:rsidR="001C182F" w:rsidRPr="007028EC" w:rsidRDefault="001C182F" w:rsidP="0024352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D6E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D6ECB">
        <w:rPr>
          <w:rFonts w:ascii="Arial" w:hAnsi="Arial" w:cs="Arial"/>
          <w:sz w:val="16"/>
          <w:szCs w:val="16"/>
        </w:rPr>
        <w:t xml:space="preserve"> Szczegółowy opis zakresu zrealizowanych zadań, potwierdzający wymagania postawione w pkt 5.1.1. SWZ; Należy</w:t>
      </w:r>
      <w:r w:rsidRPr="00527853">
        <w:rPr>
          <w:rFonts w:ascii="Arial" w:hAnsi="Arial" w:cs="Arial"/>
          <w:sz w:val="16"/>
          <w:szCs w:val="16"/>
        </w:rPr>
        <w:t xml:space="preserve"> wyodrębnić wartość i zakres wykonanych </w:t>
      </w:r>
      <w:r>
        <w:rPr>
          <w:rFonts w:ascii="Arial" w:hAnsi="Arial" w:cs="Arial"/>
          <w:sz w:val="16"/>
          <w:szCs w:val="16"/>
        </w:rPr>
        <w:t>usług</w:t>
      </w:r>
      <w:r w:rsidRPr="00527853">
        <w:rPr>
          <w:rFonts w:ascii="Arial" w:hAnsi="Arial" w:cs="Arial"/>
          <w:sz w:val="16"/>
          <w:szCs w:val="16"/>
        </w:rPr>
        <w:t xml:space="preserve"> spełniających wymagania pkt </w:t>
      </w:r>
      <w:r w:rsidRPr="00527853">
        <w:rPr>
          <w:rFonts w:ascii="Arial" w:hAnsi="Arial" w:cs="Arial"/>
          <w:bCs/>
          <w:sz w:val="16"/>
          <w:szCs w:val="16"/>
        </w:rPr>
        <w:t>5.1.</w:t>
      </w:r>
      <w:r>
        <w:rPr>
          <w:rFonts w:ascii="Arial" w:hAnsi="Arial" w:cs="Arial"/>
          <w:bCs/>
          <w:sz w:val="16"/>
          <w:szCs w:val="16"/>
        </w:rPr>
        <w:t>1.</w:t>
      </w:r>
      <w:r w:rsidRPr="00527853">
        <w:rPr>
          <w:rFonts w:ascii="Arial" w:hAnsi="Arial" w:cs="Arial"/>
          <w:bCs/>
          <w:sz w:val="16"/>
          <w:szCs w:val="16"/>
        </w:rPr>
        <w:t xml:space="preserve"> </w:t>
      </w:r>
      <w:r w:rsidRPr="00527853">
        <w:rPr>
          <w:rFonts w:ascii="Arial" w:hAnsi="Arial" w:cs="Arial"/>
          <w:sz w:val="16"/>
          <w:szCs w:val="16"/>
        </w:rPr>
        <w:t xml:space="preserve">SWZ, jeżeli Wykonawca </w:t>
      </w:r>
      <w:r w:rsidRPr="007028EC">
        <w:rPr>
          <w:rFonts w:ascii="Arial" w:hAnsi="Arial" w:cs="Arial"/>
          <w:sz w:val="16"/>
          <w:szCs w:val="16"/>
        </w:rPr>
        <w:t>wykonał je w ramach innych wielozakresowych zadań</w:t>
      </w:r>
      <w:r>
        <w:rPr>
          <w:rFonts w:ascii="Arial" w:hAnsi="Arial" w:cs="Arial"/>
          <w:sz w:val="16"/>
          <w:szCs w:val="16"/>
        </w:rPr>
        <w:t xml:space="preserve">. </w:t>
      </w:r>
      <w:r w:rsidRPr="00984F95">
        <w:rPr>
          <w:rFonts w:ascii="Arial" w:hAnsi="Arial" w:cs="Arial"/>
          <w:sz w:val="16"/>
          <w:szCs w:val="16"/>
        </w:rPr>
        <w:t xml:space="preserve">Jeżeli Wykonawca powołuje się na doświadczenie zdobyte wspólnie z innymi Wykonawcami należy </w:t>
      </w:r>
      <w:r w:rsidRPr="00984F95">
        <w:rPr>
          <w:rFonts w:ascii="Arial" w:hAnsi="Arial" w:cs="Arial"/>
          <w:color w:val="FF0000"/>
          <w:sz w:val="16"/>
          <w:szCs w:val="16"/>
        </w:rPr>
        <w:t xml:space="preserve">podać wyłącznie wartość i zakres </w:t>
      </w:r>
      <w:r>
        <w:rPr>
          <w:rFonts w:ascii="Arial" w:hAnsi="Arial" w:cs="Arial"/>
          <w:color w:val="FF0000"/>
          <w:sz w:val="16"/>
          <w:szCs w:val="16"/>
        </w:rPr>
        <w:t>usług</w:t>
      </w:r>
      <w:r w:rsidRPr="00984F95">
        <w:rPr>
          <w:rFonts w:ascii="Arial" w:hAnsi="Arial" w:cs="Arial"/>
          <w:color w:val="FF0000"/>
          <w:sz w:val="16"/>
          <w:szCs w:val="16"/>
        </w:rPr>
        <w:t>, w których wykonaniu Wykonawca bezpośrednio uczestniczył</w:t>
      </w:r>
    </w:p>
  </w:footnote>
  <w:footnote w:id="25">
    <w:p w14:paraId="51084F62" w14:textId="7B38C7A0" w:rsidR="009F3EDC" w:rsidRPr="00777FC2" w:rsidRDefault="009F3EDC" w:rsidP="0024352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77FC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77FC2">
        <w:rPr>
          <w:rFonts w:ascii="Arial" w:hAnsi="Arial" w:cs="Arial"/>
          <w:sz w:val="16"/>
          <w:szCs w:val="16"/>
        </w:rPr>
        <w:t xml:space="preserve"> W przypadku, gdy wykonawca polega na zdolnościach </w:t>
      </w:r>
      <w:r w:rsidRPr="00777FC2">
        <w:rPr>
          <w:rFonts w:ascii="Arial" w:hAnsi="Arial" w:cs="Arial"/>
          <w:sz w:val="16"/>
          <w:szCs w:val="16"/>
          <w:u w:val="single"/>
        </w:rPr>
        <w:t xml:space="preserve">technicznych lub zawodowych </w:t>
      </w:r>
      <w:r w:rsidRPr="00777FC2">
        <w:rPr>
          <w:rFonts w:ascii="Arial" w:hAnsi="Arial" w:cs="Arial"/>
          <w:sz w:val="16"/>
          <w:szCs w:val="16"/>
        </w:rPr>
        <w:t xml:space="preserve">innych podmiotów należy wpisać „zobowiązanie do współpracy” i jednocześnie załączyć do oferty </w:t>
      </w:r>
      <w:r w:rsidRPr="00777FC2">
        <w:rPr>
          <w:rFonts w:ascii="Arial" w:hAnsi="Arial" w:cs="Arial"/>
          <w:b/>
          <w:sz w:val="16"/>
          <w:szCs w:val="16"/>
        </w:rPr>
        <w:t>zobowiązanie</w:t>
      </w:r>
      <w:r w:rsidRPr="00777FC2">
        <w:rPr>
          <w:rFonts w:ascii="Arial" w:hAnsi="Arial" w:cs="Arial"/>
          <w:sz w:val="16"/>
          <w:szCs w:val="16"/>
        </w:rPr>
        <w:t xml:space="preserve"> tego podmiotu lub osoby do oddania wykonawcy do dyspozycji niezbędnych zasobów na okres korzystania z nich przy wykonaniu zamówienia, spełniające wymagania pkt </w:t>
      </w:r>
      <w:r>
        <w:rPr>
          <w:rFonts w:ascii="Arial" w:hAnsi="Arial" w:cs="Arial"/>
          <w:sz w:val="16"/>
          <w:szCs w:val="16"/>
        </w:rPr>
        <w:t>9</w:t>
      </w:r>
      <w:r w:rsidRPr="00777FC2">
        <w:rPr>
          <w:rFonts w:ascii="Arial" w:hAnsi="Arial" w:cs="Arial"/>
          <w:sz w:val="16"/>
          <w:szCs w:val="16"/>
        </w:rPr>
        <w:t>.3.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37F44" w14:textId="2A5D21DC" w:rsidR="009F3EDC" w:rsidRPr="001438DE" w:rsidRDefault="009F3EDC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  <w:bookmarkStart w:id="0" w:name="_Hlk216683416"/>
    <w:bookmarkStart w:id="1" w:name="_Hlk216683417"/>
    <w:r w:rsidRPr="001D61D2">
      <w:rPr>
        <w:rFonts w:ascii="Arial" w:hAnsi="Arial" w:cs="Arial"/>
        <w:sz w:val="18"/>
        <w:szCs w:val="16"/>
      </w:rPr>
      <w:t>DO-ZP.271</w:t>
    </w:r>
    <w:r w:rsidR="006A7390">
      <w:rPr>
        <w:rFonts w:ascii="Arial" w:hAnsi="Arial" w:cs="Arial"/>
        <w:sz w:val="18"/>
        <w:szCs w:val="16"/>
      </w:rPr>
      <w:t>.</w:t>
    </w:r>
    <w:r w:rsidR="00CC060E">
      <w:rPr>
        <w:rFonts w:ascii="Arial" w:hAnsi="Arial" w:cs="Arial"/>
        <w:sz w:val="18"/>
        <w:szCs w:val="16"/>
      </w:rPr>
      <w:t>143.3.2025</w:t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 w:rsidRPr="001D61D2">
      <w:rPr>
        <w:rFonts w:ascii="Arial" w:hAnsi="Arial" w:cs="Arial"/>
        <w:i/>
        <w:sz w:val="18"/>
      </w:rPr>
      <w:t>Specyfikacja Warunków Zamówienia</w:t>
    </w:r>
    <w:r w:rsidRPr="001438DE">
      <w:rPr>
        <w:rFonts w:ascii="Arial" w:hAnsi="Arial" w:cs="Arial"/>
        <w:sz w:val="18"/>
      </w:rPr>
      <w:t xml:space="preserve">      </w:t>
    </w:r>
    <w:bookmarkEnd w:id="0"/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84979" w14:textId="5FC8A6A2" w:rsidR="009F3EDC" w:rsidRPr="00605843" w:rsidRDefault="00605843" w:rsidP="00605843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  <w:r w:rsidRPr="001D61D2">
      <w:rPr>
        <w:rFonts w:ascii="Arial" w:hAnsi="Arial" w:cs="Arial"/>
        <w:sz w:val="18"/>
        <w:szCs w:val="16"/>
      </w:rPr>
      <w:t>DO-ZP.271</w:t>
    </w:r>
    <w:r>
      <w:rPr>
        <w:rFonts w:ascii="Arial" w:hAnsi="Arial" w:cs="Arial"/>
        <w:sz w:val="18"/>
        <w:szCs w:val="16"/>
      </w:rPr>
      <w:t>.143.3.2025</w:t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 w:rsidRPr="001D61D2">
      <w:rPr>
        <w:rFonts w:ascii="Arial" w:hAnsi="Arial" w:cs="Arial"/>
        <w:i/>
        <w:sz w:val="18"/>
      </w:rPr>
      <w:t>Specyfikacja Warunków Zamówienia</w:t>
    </w:r>
    <w:r w:rsidRPr="001438DE">
      <w:rPr>
        <w:rFonts w:ascii="Arial" w:hAnsi="Arial" w:cs="Arial"/>
        <w:sz w:val="18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441C4ED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6E30F0"/>
    <w:multiLevelType w:val="hybridMultilevel"/>
    <w:tmpl w:val="3A6A74E8"/>
    <w:lvl w:ilvl="0" w:tplc="D9C6F87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1362203"/>
    <w:multiLevelType w:val="hybridMultilevel"/>
    <w:tmpl w:val="AE3A8F78"/>
    <w:lvl w:ilvl="0" w:tplc="67AEDDC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7" w15:restartNumberingAfterBreak="0">
    <w:nsid w:val="02AA53D8"/>
    <w:multiLevelType w:val="hybridMultilevel"/>
    <w:tmpl w:val="EC1CA04E"/>
    <w:lvl w:ilvl="0" w:tplc="20E2C93A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728C06B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38B1F2A"/>
    <w:multiLevelType w:val="hybridMultilevel"/>
    <w:tmpl w:val="984C3732"/>
    <w:lvl w:ilvl="0" w:tplc="7B84F4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1043060A"/>
    <w:multiLevelType w:val="hybridMultilevel"/>
    <w:tmpl w:val="AA54F6E2"/>
    <w:lvl w:ilvl="0" w:tplc="728C06BA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6EB6DD5"/>
    <w:multiLevelType w:val="multilevel"/>
    <w:tmpl w:val="ECEE0A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7B3362"/>
    <w:multiLevelType w:val="hybridMultilevel"/>
    <w:tmpl w:val="5972D9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25E85D0B"/>
    <w:multiLevelType w:val="hybridMultilevel"/>
    <w:tmpl w:val="C7D23B66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38C2F8A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B11467"/>
    <w:multiLevelType w:val="hybridMultilevel"/>
    <w:tmpl w:val="FB4C53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29875517"/>
    <w:multiLevelType w:val="multilevel"/>
    <w:tmpl w:val="7A326910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sz w:val="20"/>
        <w:szCs w:val="20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2CED2A69"/>
    <w:multiLevelType w:val="hybridMultilevel"/>
    <w:tmpl w:val="53787B14"/>
    <w:lvl w:ilvl="0" w:tplc="23B41332">
      <w:start w:val="1"/>
      <w:numFmt w:val="lowerLetter"/>
      <w:lvlText w:val="%1)"/>
      <w:lvlJc w:val="left"/>
      <w:pPr>
        <w:ind w:left="18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0" w15:restartNumberingAfterBreak="0">
    <w:nsid w:val="2E8C5F98"/>
    <w:multiLevelType w:val="hybridMultilevel"/>
    <w:tmpl w:val="43185E3E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1" w15:restartNumberingAfterBreak="0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48"/>
        </w:tabs>
        <w:ind w:left="848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8136738"/>
    <w:multiLevelType w:val="hybridMultilevel"/>
    <w:tmpl w:val="209414C6"/>
    <w:lvl w:ilvl="0" w:tplc="4648B43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07553D"/>
    <w:multiLevelType w:val="multilevel"/>
    <w:tmpl w:val="AB9AB288"/>
    <w:lvl w:ilvl="0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5" w15:restartNumberingAfterBreak="0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C3C7B30"/>
    <w:multiLevelType w:val="multilevel"/>
    <w:tmpl w:val="89724084"/>
    <w:numStyleLink w:val="Styl1"/>
  </w:abstractNum>
  <w:abstractNum w:abstractNumId="37" w15:restartNumberingAfterBreak="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1650B6D"/>
    <w:multiLevelType w:val="hybridMultilevel"/>
    <w:tmpl w:val="94C8605E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30732F4"/>
    <w:multiLevelType w:val="hybridMultilevel"/>
    <w:tmpl w:val="29D09C0C"/>
    <w:lvl w:ilvl="0" w:tplc="3356E068">
      <w:start w:val="1"/>
      <w:numFmt w:val="decimal"/>
      <w:lvlText w:val="%1)"/>
      <w:lvlJc w:val="left"/>
      <w:pPr>
        <w:tabs>
          <w:tab w:val="num" w:pos="1734"/>
        </w:tabs>
        <w:ind w:left="1734" w:hanging="6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40" w15:restartNumberingAfterBreak="0">
    <w:nsid w:val="43AB3DCB"/>
    <w:multiLevelType w:val="hybridMultilevel"/>
    <w:tmpl w:val="86C4B0DE"/>
    <w:lvl w:ilvl="0" w:tplc="A950D6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45AB7317"/>
    <w:multiLevelType w:val="hybridMultilevel"/>
    <w:tmpl w:val="4E28C10A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5BD2661"/>
    <w:multiLevelType w:val="hybridMultilevel"/>
    <w:tmpl w:val="9E76841C"/>
    <w:lvl w:ilvl="0" w:tplc="B336B76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49307EC2"/>
    <w:multiLevelType w:val="multilevel"/>
    <w:tmpl w:val="8FFC2D6C"/>
    <w:lvl w:ilvl="0">
      <w:start w:val="3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7" w15:restartNumberingAfterBreak="0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58A57DE7"/>
    <w:multiLevelType w:val="hybridMultilevel"/>
    <w:tmpl w:val="1DA24102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902670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5E7C0F31"/>
    <w:multiLevelType w:val="hybridMultilevel"/>
    <w:tmpl w:val="6074A2A4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56F2A9A"/>
    <w:multiLevelType w:val="hybridMultilevel"/>
    <w:tmpl w:val="5318572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D8B3CDB"/>
    <w:multiLevelType w:val="hybridMultilevel"/>
    <w:tmpl w:val="AD484EB8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E3E1056"/>
    <w:multiLevelType w:val="hybridMultilevel"/>
    <w:tmpl w:val="36E08796"/>
    <w:lvl w:ilvl="0" w:tplc="11A2E216">
      <w:start w:val="12"/>
      <w:numFmt w:val="decimal"/>
      <w:lvlText w:val="%1."/>
      <w:lvlJc w:val="left"/>
      <w:pPr>
        <w:ind w:left="234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F2F1B9A"/>
    <w:multiLevelType w:val="hybridMultilevel"/>
    <w:tmpl w:val="C0E2400A"/>
    <w:lvl w:ilvl="0" w:tplc="41F4B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86F0B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66" w15:restartNumberingAfterBreak="0">
    <w:nsid w:val="74E412DA"/>
    <w:multiLevelType w:val="hybridMultilevel"/>
    <w:tmpl w:val="B242370A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5870E58"/>
    <w:multiLevelType w:val="hybridMultilevel"/>
    <w:tmpl w:val="CF22C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FD01E55"/>
    <w:multiLevelType w:val="multilevel"/>
    <w:tmpl w:val="6832A6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8762777">
    <w:abstractNumId w:val="20"/>
  </w:num>
  <w:num w:numId="2" w16cid:durableId="1286891379">
    <w:abstractNumId w:val="21"/>
  </w:num>
  <w:num w:numId="3" w16cid:durableId="968437502">
    <w:abstractNumId w:val="19"/>
  </w:num>
  <w:num w:numId="4" w16cid:durableId="79569810">
    <w:abstractNumId w:val="59"/>
  </w:num>
  <w:num w:numId="5" w16cid:durableId="469128173">
    <w:abstractNumId w:val="14"/>
  </w:num>
  <w:num w:numId="6" w16cid:durableId="309143163">
    <w:abstractNumId w:val="7"/>
  </w:num>
  <w:num w:numId="7" w16cid:durableId="816071918">
    <w:abstractNumId w:val="11"/>
  </w:num>
  <w:num w:numId="8" w16cid:durableId="2119250100">
    <w:abstractNumId w:val="17"/>
  </w:num>
  <w:num w:numId="9" w16cid:durableId="1250700810">
    <w:abstractNumId w:val="64"/>
  </w:num>
  <w:num w:numId="10" w16cid:durableId="1419475404">
    <w:abstractNumId w:val="24"/>
  </w:num>
  <w:num w:numId="11" w16cid:durableId="1490318924">
    <w:abstractNumId w:val="25"/>
  </w:num>
  <w:num w:numId="12" w16cid:durableId="1220701088">
    <w:abstractNumId w:val="58"/>
  </w:num>
  <w:num w:numId="13" w16cid:durableId="909658091">
    <w:abstractNumId w:val="68"/>
  </w:num>
  <w:num w:numId="14" w16cid:durableId="1189026419">
    <w:abstractNumId w:val="39"/>
  </w:num>
  <w:num w:numId="15" w16cid:durableId="258684499">
    <w:abstractNumId w:val="31"/>
  </w:num>
  <w:num w:numId="16" w16cid:durableId="1669357759">
    <w:abstractNumId w:val="37"/>
  </w:num>
  <w:num w:numId="17" w16cid:durableId="402334089">
    <w:abstractNumId w:val="36"/>
  </w:num>
  <w:num w:numId="18" w16cid:durableId="1877886075">
    <w:abstractNumId w:val="35"/>
  </w:num>
  <w:num w:numId="19" w16cid:durableId="131755269">
    <w:abstractNumId w:val="5"/>
  </w:num>
  <w:num w:numId="20" w16cid:durableId="1118523388">
    <w:abstractNumId w:val="22"/>
  </w:num>
  <w:num w:numId="21" w16cid:durableId="1566530751">
    <w:abstractNumId w:val="49"/>
  </w:num>
  <w:num w:numId="22" w16cid:durableId="1906601816">
    <w:abstractNumId w:val="18"/>
  </w:num>
  <w:num w:numId="23" w16cid:durableId="1096290406">
    <w:abstractNumId w:val="61"/>
  </w:num>
  <w:num w:numId="24" w16cid:durableId="1421564217">
    <w:abstractNumId w:val="44"/>
  </w:num>
  <w:num w:numId="25" w16cid:durableId="1604217423">
    <w:abstractNumId w:val="51"/>
  </w:num>
  <w:num w:numId="26" w16cid:durableId="1845243751">
    <w:abstractNumId w:val="41"/>
  </w:num>
  <w:num w:numId="27" w16cid:durableId="1167289298">
    <w:abstractNumId w:val="67"/>
  </w:num>
  <w:num w:numId="28" w16cid:durableId="166528993">
    <w:abstractNumId w:val="13"/>
  </w:num>
  <w:num w:numId="29" w16cid:durableId="2022202055">
    <w:abstractNumId w:val="43"/>
  </w:num>
  <w:num w:numId="30" w16cid:durableId="226956342">
    <w:abstractNumId w:val="27"/>
  </w:num>
  <w:num w:numId="31" w16cid:durableId="977488784">
    <w:abstractNumId w:val="28"/>
  </w:num>
  <w:num w:numId="32" w16cid:durableId="33315247">
    <w:abstractNumId w:val="55"/>
  </w:num>
  <w:num w:numId="33" w16cid:durableId="217590911">
    <w:abstractNumId w:val="57"/>
  </w:num>
  <w:num w:numId="34" w16cid:durableId="92630637">
    <w:abstractNumId w:val="9"/>
  </w:num>
  <w:num w:numId="35" w16cid:durableId="499732123">
    <w:abstractNumId w:val="30"/>
  </w:num>
  <w:num w:numId="36" w16cid:durableId="1298878641">
    <w:abstractNumId w:val="53"/>
  </w:num>
  <w:num w:numId="37" w16cid:durableId="974290115">
    <w:abstractNumId w:val="15"/>
  </w:num>
  <w:num w:numId="38" w16cid:durableId="1375615232">
    <w:abstractNumId w:val="54"/>
  </w:num>
  <w:num w:numId="39" w16cid:durableId="1279726481">
    <w:abstractNumId w:val="10"/>
  </w:num>
  <w:num w:numId="40" w16cid:durableId="5132305">
    <w:abstractNumId w:val="65"/>
  </w:num>
  <w:num w:numId="41" w16cid:durableId="267811116">
    <w:abstractNumId w:val="32"/>
  </w:num>
  <w:num w:numId="42" w16cid:durableId="1353149139">
    <w:abstractNumId w:val="38"/>
  </w:num>
  <w:num w:numId="43" w16cid:durableId="1286545192">
    <w:abstractNumId w:val="69"/>
  </w:num>
  <w:num w:numId="44" w16cid:durableId="1294290769">
    <w:abstractNumId w:val="16"/>
  </w:num>
  <w:num w:numId="45" w16cid:durableId="336538091">
    <w:abstractNumId w:val="6"/>
  </w:num>
  <w:num w:numId="46" w16cid:durableId="1547258333">
    <w:abstractNumId w:val="47"/>
  </w:num>
  <w:num w:numId="47" w16cid:durableId="1664697879">
    <w:abstractNumId w:val="8"/>
  </w:num>
  <w:num w:numId="48" w16cid:durableId="1107121758">
    <w:abstractNumId w:val="40"/>
  </w:num>
  <w:num w:numId="49" w16cid:durableId="668867351">
    <w:abstractNumId w:val="62"/>
  </w:num>
  <w:num w:numId="50" w16cid:durableId="1063144268">
    <w:abstractNumId w:val="29"/>
  </w:num>
  <w:num w:numId="51" w16cid:durableId="206181804">
    <w:abstractNumId w:val="48"/>
  </w:num>
  <w:num w:numId="52" w16cid:durableId="1322352345">
    <w:abstractNumId w:val="46"/>
  </w:num>
  <w:num w:numId="53" w16cid:durableId="1028606215">
    <w:abstractNumId w:val="70"/>
  </w:num>
  <w:num w:numId="54" w16cid:durableId="582378288">
    <w:abstractNumId w:val="66"/>
  </w:num>
  <w:num w:numId="55" w16cid:durableId="1329364326">
    <w:abstractNumId w:val="60"/>
  </w:num>
  <w:num w:numId="56" w16cid:durableId="1889148266">
    <w:abstractNumId w:val="1"/>
  </w:num>
  <w:num w:numId="57" w16cid:durableId="455224802">
    <w:abstractNumId w:val="2"/>
  </w:num>
  <w:num w:numId="58" w16cid:durableId="1760562265">
    <w:abstractNumId w:val="42"/>
  </w:num>
  <w:num w:numId="59" w16cid:durableId="1473710300">
    <w:abstractNumId w:val="63"/>
  </w:num>
  <w:num w:numId="60" w16cid:durableId="156919989">
    <w:abstractNumId w:val="45"/>
  </w:num>
  <w:num w:numId="61" w16cid:durableId="1051537726">
    <w:abstractNumId w:val="52"/>
  </w:num>
  <w:num w:numId="62" w16cid:durableId="1376276615">
    <w:abstractNumId w:val="12"/>
  </w:num>
  <w:num w:numId="63" w16cid:durableId="1952274482">
    <w:abstractNumId w:val="33"/>
  </w:num>
  <w:num w:numId="64" w16cid:durableId="897783248">
    <w:abstractNumId w:val="4"/>
  </w:num>
  <w:num w:numId="65" w16cid:durableId="2145850109">
    <w:abstractNumId w:val="26"/>
  </w:num>
  <w:num w:numId="66" w16cid:durableId="1217427429">
    <w:abstractNumId w:val="0"/>
  </w:num>
  <w:num w:numId="67" w16cid:durableId="681472525">
    <w:abstractNumId w:val="3"/>
  </w:num>
  <w:num w:numId="68" w16cid:durableId="893395826">
    <w:abstractNumId w:val="50"/>
  </w:num>
  <w:num w:numId="69" w16cid:durableId="508645196">
    <w:abstractNumId w:val="34"/>
  </w:num>
  <w:num w:numId="70" w16cid:durableId="1786391351">
    <w:abstractNumId w:val="23"/>
  </w:num>
  <w:num w:numId="71" w16cid:durableId="586156399">
    <w:abstractNumId w:val="5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15667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84"/>
    <w:rsid w:val="00000699"/>
    <w:rsid w:val="000009EB"/>
    <w:rsid w:val="00000B2E"/>
    <w:rsid w:val="00001B83"/>
    <w:rsid w:val="00001D4C"/>
    <w:rsid w:val="0000220C"/>
    <w:rsid w:val="00003474"/>
    <w:rsid w:val="00003A4E"/>
    <w:rsid w:val="00004768"/>
    <w:rsid w:val="00004862"/>
    <w:rsid w:val="00004873"/>
    <w:rsid w:val="00005606"/>
    <w:rsid w:val="0000625E"/>
    <w:rsid w:val="0000660F"/>
    <w:rsid w:val="000068E9"/>
    <w:rsid w:val="00006C70"/>
    <w:rsid w:val="00006D4F"/>
    <w:rsid w:val="00006EE0"/>
    <w:rsid w:val="0000752B"/>
    <w:rsid w:val="00010CBF"/>
    <w:rsid w:val="000114DE"/>
    <w:rsid w:val="00011900"/>
    <w:rsid w:val="00011C43"/>
    <w:rsid w:val="0001275F"/>
    <w:rsid w:val="00012A24"/>
    <w:rsid w:val="00012CA2"/>
    <w:rsid w:val="000136ED"/>
    <w:rsid w:val="00013A91"/>
    <w:rsid w:val="00013E37"/>
    <w:rsid w:val="00014ECB"/>
    <w:rsid w:val="00015173"/>
    <w:rsid w:val="00015926"/>
    <w:rsid w:val="00015C91"/>
    <w:rsid w:val="00015F08"/>
    <w:rsid w:val="000166B9"/>
    <w:rsid w:val="000167D0"/>
    <w:rsid w:val="00016D55"/>
    <w:rsid w:val="00017D89"/>
    <w:rsid w:val="0002078F"/>
    <w:rsid w:val="000214E4"/>
    <w:rsid w:val="000218EA"/>
    <w:rsid w:val="00021A3F"/>
    <w:rsid w:val="00021EC3"/>
    <w:rsid w:val="000221E0"/>
    <w:rsid w:val="00022AE8"/>
    <w:rsid w:val="00022F5A"/>
    <w:rsid w:val="0002301B"/>
    <w:rsid w:val="00023368"/>
    <w:rsid w:val="000244ED"/>
    <w:rsid w:val="0002456D"/>
    <w:rsid w:val="0002487B"/>
    <w:rsid w:val="00024F1D"/>
    <w:rsid w:val="00024FEF"/>
    <w:rsid w:val="00025AB4"/>
    <w:rsid w:val="00026045"/>
    <w:rsid w:val="000262B6"/>
    <w:rsid w:val="00026729"/>
    <w:rsid w:val="00026D56"/>
    <w:rsid w:val="00027412"/>
    <w:rsid w:val="0002762A"/>
    <w:rsid w:val="000277A2"/>
    <w:rsid w:val="00027A12"/>
    <w:rsid w:val="00027D90"/>
    <w:rsid w:val="0003085E"/>
    <w:rsid w:val="00030CD6"/>
    <w:rsid w:val="00030DBD"/>
    <w:rsid w:val="000314D5"/>
    <w:rsid w:val="0003181C"/>
    <w:rsid w:val="0003225F"/>
    <w:rsid w:val="000322AE"/>
    <w:rsid w:val="00032940"/>
    <w:rsid w:val="00032BE8"/>
    <w:rsid w:val="00032E41"/>
    <w:rsid w:val="00032FB1"/>
    <w:rsid w:val="000334CE"/>
    <w:rsid w:val="000345C4"/>
    <w:rsid w:val="00035354"/>
    <w:rsid w:val="000363AC"/>
    <w:rsid w:val="000367BC"/>
    <w:rsid w:val="000368FA"/>
    <w:rsid w:val="00037062"/>
    <w:rsid w:val="00040F35"/>
    <w:rsid w:val="0004123F"/>
    <w:rsid w:val="00041334"/>
    <w:rsid w:val="00042383"/>
    <w:rsid w:val="00042A94"/>
    <w:rsid w:val="00042DAF"/>
    <w:rsid w:val="00042ECF"/>
    <w:rsid w:val="00042FD0"/>
    <w:rsid w:val="000435A4"/>
    <w:rsid w:val="000435E7"/>
    <w:rsid w:val="00043866"/>
    <w:rsid w:val="00043A17"/>
    <w:rsid w:val="00043AEC"/>
    <w:rsid w:val="00043C1D"/>
    <w:rsid w:val="00043FE5"/>
    <w:rsid w:val="000445EE"/>
    <w:rsid w:val="000446A0"/>
    <w:rsid w:val="00044889"/>
    <w:rsid w:val="0004566A"/>
    <w:rsid w:val="00045B42"/>
    <w:rsid w:val="00045D95"/>
    <w:rsid w:val="00045DC3"/>
    <w:rsid w:val="00046B54"/>
    <w:rsid w:val="00046B94"/>
    <w:rsid w:val="00047058"/>
    <w:rsid w:val="0004745A"/>
    <w:rsid w:val="00050BB1"/>
    <w:rsid w:val="0005131E"/>
    <w:rsid w:val="00051416"/>
    <w:rsid w:val="00051C2C"/>
    <w:rsid w:val="00051D71"/>
    <w:rsid w:val="00052D0B"/>
    <w:rsid w:val="0005305C"/>
    <w:rsid w:val="00053ADA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558D"/>
    <w:rsid w:val="0005612D"/>
    <w:rsid w:val="00056874"/>
    <w:rsid w:val="0005694D"/>
    <w:rsid w:val="00056FFA"/>
    <w:rsid w:val="00057658"/>
    <w:rsid w:val="00057697"/>
    <w:rsid w:val="0006112D"/>
    <w:rsid w:val="0006130C"/>
    <w:rsid w:val="00061A0D"/>
    <w:rsid w:val="00061C18"/>
    <w:rsid w:val="0006355B"/>
    <w:rsid w:val="00064930"/>
    <w:rsid w:val="00064B9B"/>
    <w:rsid w:val="0006525D"/>
    <w:rsid w:val="000653F3"/>
    <w:rsid w:val="00065562"/>
    <w:rsid w:val="00065B70"/>
    <w:rsid w:val="00065D2C"/>
    <w:rsid w:val="00066146"/>
    <w:rsid w:val="000663A9"/>
    <w:rsid w:val="0006676F"/>
    <w:rsid w:val="00067598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BD3"/>
    <w:rsid w:val="00075E1D"/>
    <w:rsid w:val="00076981"/>
    <w:rsid w:val="00076A40"/>
    <w:rsid w:val="00077927"/>
    <w:rsid w:val="00077BDC"/>
    <w:rsid w:val="00077ED1"/>
    <w:rsid w:val="00080725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4032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906CA"/>
    <w:rsid w:val="0009120F"/>
    <w:rsid w:val="000914DF"/>
    <w:rsid w:val="000917CA"/>
    <w:rsid w:val="0009186C"/>
    <w:rsid w:val="00091BB6"/>
    <w:rsid w:val="00091C29"/>
    <w:rsid w:val="0009208A"/>
    <w:rsid w:val="00092190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61E9"/>
    <w:rsid w:val="0009687B"/>
    <w:rsid w:val="00097432"/>
    <w:rsid w:val="0009754D"/>
    <w:rsid w:val="00097691"/>
    <w:rsid w:val="00097DBB"/>
    <w:rsid w:val="000A0775"/>
    <w:rsid w:val="000A0FD7"/>
    <w:rsid w:val="000A2CF8"/>
    <w:rsid w:val="000A2D7D"/>
    <w:rsid w:val="000A302C"/>
    <w:rsid w:val="000A32D6"/>
    <w:rsid w:val="000A345A"/>
    <w:rsid w:val="000A3624"/>
    <w:rsid w:val="000A4C23"/>
    <w:rsid w:val="000A5761"/>
    <w:rsid w:val="000A5CD9"/>
    <w:rsid w:val="000A79A7"/>
    <w:rsid w:val="000B04C0"/>
    <w:rsid w:val="000B06A7"/>
    <w:rsid w:val="000B0937"/>
    <w:rsid w:val="000B0B94"/>
    <w:rsid w:val="000B11F0"/>
    <w:rsid w:val="000B15A5"/>
    <w:rsid w:val="000B1B9C"/>
    <w:rsid w:val="000B2F58"/>
    <w:rsid w:val="000B2F5F"/>
    <w:rsid w:val="000B359D"/>
    <w:rsid w:val="000B3E6A"/>
    <w:rsid w:val="000B4014"/>
    <w:rsid w:val="000B42A4"/>
    <w:rsid w:val="000B45F5"/>
    <w:rsid w:val="000B486B"/>
    <w:rsid w:val="000B567E"/>
    <w:rsid w:val="000B5C6A"/>
    <w:rsid w:val="000B6AD3"/>
    <w:rsid w:val="000B6CA0"/>
    <w:rsid w:val="000B6CCB"/>
    <w:rsid w:val="000C03D3"/>
    <w:rsid w:val="000C06E7"/>
    <w:rsid w:val="000C1FC7"/>
    <w:rsid w:val="000C2179"/>
    <w:rsid w:val="000C2201"/>
    <w:rsid w:val="000C2F34"/>
    <w:rsid w:val="000C35E5"/>
    <w:rsid w:val="000C3828"/>
    <w:rsid w:val="000C3F3E"/>
    <w:rsid w:val="000C3F87"/>
    <w:rsid w:val="000C4150"/>
    <w:rsid w:val="000C4601"/>
    <w:rsid w:val="000C4CE8"/>
    <w:rsid w:val="000C4EA1"/>
    <w:rsid w:val="000C53B1"/>
    <w:rsid w:val="000C6D2F"/>
    <w:rsid w:val="000C762D"/>
    <w:rsid w:val="000C7989"/>
    <w:rsid w:val="000D01CA"/>
    <w:rsid w:val="000D0558"/>
    <w:rsid w:val="000D0D88"/>
    <w:rsid w:val="000D0F8E"/>
    <w:rsid w:val="000D0FDD"/>
    <w:rsid w:val="000D14A3"/>
    <w:rsid w:val="000D16E3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4091"/>
    <w:rsid w:val="000D4146"/>
    <w:rsid w:val="000D4351"/>
    <w:rsid w:val="000D4397"/>
    <w:rsid w:val="000D4409"/>
    <w:rsid w:val="000D50F2"/>
    <w:rsid w:val="000D55E4"/>
    <w:rsid w:val="000D56B7"/>
    <w:rsid w:val="000D5B37"/>
    <w:rsid w:val="000D653D"/>
    <w:rsid w:val="000D683A"/>
    <w:rsid w:val="000D69B6"/>
    <w:rsid w:val="000D6F8B"/>
    <w:rsid w:val="000E01C3"/>
    <w:rsid w:val="000E0777"/>
    <w:rsid w:val="000E0DAD"/>
    <w:rsid w:val="000E1556"/>
    <w:rsid w:val="000E1606"/>
    <w:rsid w:val="000E44D8"/>
    <w:rsid w:val="000E493D"/>
    <w:rsid w:val="000E5055"/>
    <w:rsid w:val="000E517D"/>
    <w:rsid w:val="000E5221"/>
    <w:rsid w:val="000E7439"/>
    <w:rsid w:val="000E7C19"/>
    <w:rsid w:val="000F0634"/>
    <w:rsid w:val="000F1A1E"/>
    <w:rsid w:val="000F20F6"/>
    <w:rsid w:val="000F20FD"/>
    <w:rsid w:val="000F2B43"/>
    <w:rsid w:val="000F326F"/>
    <w:rsid w:val="000F3416"/>
    <w:rsid w:val="000F35C5"/>
    <w:rsid w:val="000F3785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C38"/>
    <w:rsid w:val="000F6D68"/>
    <w:rsid w:val="000F7086"/>
    <w:rsid w:val="000F7942"/>
    <w:rsid w:val="000F7945"/>
    <w:rsid w:val="001001F6"/>
    <w:rsid w:val="00100582"/>
    <w:rsid w:val="00100F73"/>
    <w:rsid w:val="00101301"/>
    <w:rsid w:val="00101505"/>
    <w:rsid w:val="001018EC"/>
    <w:rsid w:val="00101F37"/>
    <w:rsid w:val="00101F97"/>
    <w:rsid w:val="00102C8D"/>
    <w:rsid w:val="00103539"/>
    <w:rsid w:val="0010375D"/>
    <w:rsid w:val="00103D07"/>
    <w:rsid w:val="0010415A"/>
    <w:rsid w:val="00104260"/>
    <w:rsid w:val="00106291"/>
    <w:rsid w:val="00106725"/>
    <w:rsid w:val="00106DE4"/>
    <w:rsid w:val="00107BD7"/>
    <w:rsid w:val="001108DC"/>
    <w:rsid w:val="00110A5E"/>
    <w:rsid w:val="00110E88"/>
    <w:rsid w:val="00111C00"/>
    <w:rsid w:val="001123AB"/>
    <w:rsid w:val="00112701"/>
    <w:rsid w:val="00112DAF"/>
    <w:rsid w:val="00114002"/>
    <w:rsid w:val="00114512"/>
    <w:rsid w:val="001150D4"/>
    <w:rsid w:val="00115119"/>
    <w:rsid w:val="001163D8"/>
    <w:rsid w:val="00117076"/>
    <w:rsid w:val="00117550"/>
    <w:rsid w:val="00117846"/>
    <w:rsid w:val="0012039F"/>
    <w:rsid w:val="00120AE0"/>
    <w:rsid w:val="00120F5D"/>
    <w:rsid w:val="00121C76"/>
    <w:rsid w:val="00121D34"/>
    <w:rsid w:val="00121EA0"/>
    <w:rsid w:val="00122D75"/>
    <w:rsid w:val="00122D9D"/>
    <w:rsid w:val="00122F59"/>
    <w:rsid w:val="00123359"/>
    <w:rsid w:val="001234F0"/>
    <w:rsid w:val="001247D5"/>
    <w:rsid w:val="00124BF1"/>
    <w:rsid w:val="00124CF5"/>
    <w:rsid w:val="00124D78"/>
    <w:rsid w:val="001250AD"/>
    <w:rsid w:val="00125CC1"/>
    <w:rsid w:val="001260FE"/>
    <w:rsid w:val="00126B53"/>
    <w:rsid w:val="00126B57"/>
    <w:rsid w:val="0013026A"/>
    <w:rsid w:val="001307A7"/>
    <w:rsid w:val="0013094D"/>
    <w:rsid w:val="00130DE3"/>
    <w:rsid w:val="00131295"/>
    <w:rsid w:val="00131345"/>
    <w:rsid w:val="00131A98"/>
    <w:rsid w:val="00131ABC"/>
    <w:rsid w:val="001324D7"/>
    <w:rsid w:val="00132501"/>
    <w:rsid w:val="0013284E"/>
    <w:rsid w:val="00133703"/>
    <w:rsid w:val="0013400F"/>
    <w:rsid w:val="00134E4E"/>
    <w:rsid w:val="001354EE"/>
    <w:rsid w:val="00135652"/>
    <w:rsid w:val="00135782"/>
    <w:rsid w:val="00135A97"/>
    <w:rsid w:val="00135B02"/>
    <w:rsid w:val="00135D31"/>
    <w:rsid w:val="00136E89"/>
    <w:rsid w:val="001400EE"/>
    <w:rsid w:val="00140662"/>
    <w:rsid w:val="001410CF"/>
    <w:rsid w:val="00142424"/>
    <w:rsid w:val="001426A2"/>
    <w:rsid w:val="00142A9B"/>
    <w:rsid w:val="001438DE"/>
    <w:rsid w:val="001440A2"/>
    <w:rsid w:val="00144BE1"/>
    <w:rsid w:val="00145150"/>
    <w:rsid w:val="0014575B"/>
    <w:rsid w:val="00145976"/>
    <w:rsid w:val="00145C2C"/>
    <w:rsid w:val="00146241"/>
    <w:rsid w:val="00146F3F"/>
    <w:rsid w:val="001479F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4A03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776"/>
    <w:rsid w:val="0015685B"/>
    <w:rsid w:val="00156E41"/>
    <w:rsid w:val="001575E6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6AFA"/>
    <w:rsid w:val="0016717A"/>
    <w:rsid w:val="00167B01"/>
    <w:rsid w:val="00167E4F"/>
    <w:rsid w:val="00167F11"/>
    <w:rsid w:val="001700FC"/>
    <w:rsid w:val="001706F9"/>
    <w:rsid w:val="0017076A"/>
    <w:rsid w:val="00170B5F"/>
    <w:rsid w:val="00170BFA"/>
    <w:rsid w:val="00171141"/>
    <w:rsid w:val="0017182B"/>
    <w:rsid w:val="00172FD0"/>
    <w:rsid w:val="0017317C"/>
    <w:rsid w:val="00174AFD"/>
    <w:rsid w:val="00175041"/>
    <w:rsid w:val="00175238"/>
    <w:rsid w:val="001755A0"/>
    <w:rsid w:val="00175950"/>
    <w:rsid w:val="00175F7D"/>
    <w:rsid w:val="00176510"/>
    <w:rsid w:val="00176553"/>
    <w:rsid w:val="00177CC0"/>
    <w:rsid w:val="00177E68"/>
    <w:rsid w:val="00181260"/>
    <w:rsid w:val="00181473"/>
    <w:rsid w:val="0018267A"/>
    <w:rsid w:val="00182B40"/>
    <w:rsid w:val="00182CE2"/>
    <w:rsid w:val="001839AF"/>
    <w:rsid w:val="00184A11"/>
    <w:rsid w:val="00184BF0"/>
    <w:rsid w:val="0018502E"/>
    <w:rsid w:val="00185A42"/>
    <w:rsid w:val="00185E37"/>
    <w:rsid w:val="0018628A"/>
    <w:rsid w:val="00186C05"/>
    <w:rsid w:val="00187123"/>
    <w:rsid w:val="001879E9"/>
    <w:rsid w:val="00187F1B"/>
    <w:rsid w:val="00190075"/>
    <w:rsid w:val="00191351"/>
    <w:rsid w:val="00191818"/>
    <w:rsid w:val="00191B44"/>
    <w:rsid w:val="0019256E"/>
    <w:rsid w:val="00192ACD"/>
    <w:rsid w:val="00192D13"/>
    <w:rsid w:val="001931B8"/>
    <w:rsid w:val="00193471"/>
    <w:rsid w:val="00193C9A"/>
    <w:rsid w:val="00194243"/>
    <w:rsid w:val="001943CF"/>
    <w:rsid w:val="001949D0"/>
    <w:rsid w:val="00194A97"/>
    <w:rsid w:val="00194BB4"/>
    <w:rsid w:val="00194F41"/>
    <w:rsid w:val="00195C0D"/>
    <w:rsid w:val="00196672"/>
    <w:rsid w:val="00196774"/>
    <w:rsid w:val="00196893"/>
    <w:rsid w:val="00197604"/>
    <w:rsid w:val="001976B0"/>
    <w:rsid w:val="00197EAA"/>
    <w:rsid w:val="00197FD4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714"/>
    <w:rsid w:val="001A57BD"/>
    <w:rsid w:val="001A5AC3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4435"/>
    <w:rsid w:val="001B46F9"/>
    <w:rsid w:val="001B48F3"/>
    <w:rsid w:val="001B4A8D"/>
    <w:rsid w:val="001B4E16"/>
    <w:rsid w:val="001B5563"/>
    <w:rsid w:val="001B5E25"/>
    <w:rsid w:val="001B6F08"/>
    <w:rsid w:val="001B70CF"/>
    <w:rsid w:val="001B70EE"/>
    <w:rsid w:val="001B74FC"/>
    <w:rsid w:val="001B77CD"/>
    <w:rsid w:val="001B796B"/>
    <w:rsid w:val="001B7F36"/>
    <w:rsid w:val="001C04AD"/>
    <w:rsid w:val="001C0A11"/>
    <w:rsid w:val="001C1109"/>
    <w:rsid w:val="001C182F"/>
    <w:rsid w:val="001C18C1"/>
    <w:rsid w:val="001C3A8B"/>
    <w:rsid w:val="001C4114"/>
    <w:rsid w:val="001C4469"/>
    <w:rsid w:val="001C4A3C"/>
    <w:rsid w:val="001C4CA3"/>
    <w:rsid w:val="001C5D5E"/>
    <w:rsid w:val="001C6153"/>
    <w:rsid w:val="001C6A7B"/>
    <w:rsid w:val="001C6ACD"/>
    <w:rsid w:val="001C7DD2"/>
    <w:rsid w:val="001C7DDC"/>
    <w:rsid w:val="001D0303"/>
    <w:rsid w:val="001D07EC"/>
    <w:rsid w:val="001D0F09"/>
    <w:rsid w:val="001D1D1A"/>
    <w:rsid w:val="001D2283"/>
    <w:rsid w:val="001D248E"/>
    <w:rsid w:val="001D2B5C"/>
    <w:rsid w:val="001D2CAC"/>
    <w:rsid w:val="001D347B"/>
    <w:rsid w:val="001D35A6"/>
    <w:rsid w:val="001D4169"/>
    <w:rsid w:val="001D41AE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FFE"/>
    <w:rsid w:val="001E0216"/>
    <w:rsid w:val="001E038B"/>
    <w:rsid w:val="001E0705"/>
    <w:rsid w:val="001E0D82"/>
    <w:rsid w:val="001E0F93"/>
    <w:rsid w:val="001E1D5B"/>
    <w:rsid w:val="001E2324"/>
    <w:rsid w:val="001E2C0E"/>
    <w:rsid w:val="001E3401"/>
    <w:rsid w:val="001E3895"/>
    <w:rsid w:val="001E3B12"/>
    <w:rsid w:val="001E4EC9"/>
    <w:rsid w:val="001E55BB"/>
    <w:rsid w:val="001E639E"/>
    <w:rsid w:val="001E6CD3"/>
    <w:rsid w:val="001E7247"/>
    <w:rsid w:val="001E76A6"/>
    <w:rsid w:val="001E78EF"/>
    <w:rsid w:val="001E7A24"/>
    <w:rsid w:val="001F0A8E"/>
    <w:rsid w:val="001F0DB9"/>
    <w:rsid w:val="001F0FE8"/>
    <w:rsid w:val="001F1B07"/>
    <w:rsid w:val="001F1BA0"/>
    <w:rsid w:val="001F1CDA"/>
    <w:rsid w:val="001F2428"/>
    <w:rsid w:val="001F286E"/>
    <w:rsid w:val="001F2D99"/>
    <w:rsid w:val="001F3A0E"/>
    <w:rsid w:val="001F3D49"/>
    <w:rsid w:val="001F42A0"/>
    <w:rsid w:val="001F456B"/>
    <w:rsid w:val="001F4B64"/>
    <w:rsid w:val="001F4D82"/>
    <w:rsid w:val="001F4F52"/>
    <w:rsid w:val="001F6826"/>
    <w:rsid w:val="001F6CD2"/>
    <w:rsid w:val="001F78E7"/>
    <w:rsid w:val="002000F6"/>
    <w:rsid w:val="002002EF"/>
    <w:rsid w:val="00200849"/>
    <w:rsid w:val="00200FAC"/>
    <w:rsid w:val="002016D7"/>
    <w:rsid w:val="00201C29"/>
    <w:rsid w:val="00202376"/>
    <w:rsid w:val="002023D5"/>
    <w:rsid w:val="00202867"/>
    <w:rsid w:val="00202C7A"/>
    <w:rsid w:val="00202CE5"/>
    <w:rsid w:val="002036A4"/>
    <w:rsid w:val="002039AC"/>
    <w:rsid w:val="002040A0"/>
    <w:rsid w:val="002043EB"/>
    <w:rsid w:val="00204956"/>
    <w:rsid w:val="00204981"/>
    <w:rsid w:val="00205BEB"/>
    <w:rsid w:val="0020637E"/>
    <w:rsid w:val="002063E9"/>
    <w:rsid w:val="00206AE2"/>
    <w:rsid w:val="00206BFA"/>
    <w:rsid w:val="002071D1"/>
    <w:rsid w:val="0020751A"/>
    <w:rsid w:val="00207D66"/>
    <w:rsid w:val="00210D37"/>
    <w:rsid w:val="00210D75"/>
    <w:rsid w:val="00211050"/>
    <w:rsid w:val="002114C8"/>
    <w:rsid w:val="002114FA"/>
    <w:rsid w:val="00211993"/>
    <w:rsid w:val="00211A09"/>
    <w:rsid w:val="00212432"/>
    <w:rsid w:val="0021328B"/>
    <w:rsid w:val="0021431B"/>
    <w:rsid w:val="00214491"/>
    <w:rsid w:val="002154C6"/>
    <w:rsid w:val="00215636"/>
    <w:rsid w:val="00215655"/>
    <w:rsid w:val="00215832"/>
    <w:rsid w:val="00215CFF"/>
    <w:rsid w:val="0021668B"/>
    <w:rsid w:val="00216E9C"/>
    <w:rsid w:val="0021718E"/>
    <w:rsid w:val="00217793"/>
    <w:rsid w:val="00217B4F"/>
    <w:rsid w:val="00217B97"/>
    <w:rsid w:val="0022062B"/>
    <w:rsid w:val="0022086C"/>
    <w:rsid w:val="00220A97"/>
    <w:rsid w:val="0022120C"/>
    <w:rsid w:val="00222152"/>
    <w:rsid w:val="00222C0B"/>
    <w:rsid w:val="002235E7"/>
    <w:rsid w:val="0022386A"/>
    <w:rsid w:val="00223B9F"/>
    <w:rsid w:val="00223C02"/>
    <w:rsid w:val="0022420C"/>
    <w:rsid w:val="00224377"/>
    <w:rsid w:val="00224D73"/>
    <w:rsid w:val="002250EA"/>
    <w:rsid w:val="00225CC5"/>
    <w:rsid w:val="0022676B"/>
    <w:rsid w:val="002268C8"/>
    <w:rsid w:val="00226ACE"/>
    <w:rsid w:val="002275BB"/>
    <w:rsid w:val="00227A0D"/>
    <w:rsid w:val="0023081C"/>
    <w:rsid w:val="002312D7"/>
    <w:rsid w:val="00231A04"/>
    <w:rsid w:val="00231AE4"/>
    <w:rsid w:val="00231C6C"/>
    <w:rsid w:val="00232988"/>
    <w:rsid w:val="00232C72"/>
    <w:rsid w:val="0023334D"/>
    <w:rsid w:val="0023376D"/>
    <w:rsid w:val="002340BE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107F"/>
    <w:rsid w:val="002410FF"/>
    <w:rsid w:val="002415EA"/>
    <w:rsid w:val="00241A8E"/>
    <w:rsid w:val="002423C3"/>
    <w:rsid w:val="00243522"/>
    <w:rsid w:val="002438C9"/>
    <w:rsid w:val="0024422C"/>
    <w:rsid w:val="00244E2F"/>
    <w:rsid w:val="00244FF6"/>
    <w:rsid w:val="002452E2"/>
    <w:rsid w:val="00245616"/>
    <w:rsid w:val="002458E5"/>
    <w:rsid w:val="00245A82"/>
    <w:rsid w:val="00246AFC"/>
    <w:rsid w:val="00246D6C"/>
    <w:rsid w:val="00247D84"/>
    <w:rsid w:val="00247DEA"/>
    <w:rsid w:val="00247FF7"/>
    <w:rsid w:val="0025000B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151"/>
    <w:rsid w:val="0025330B"/>
    <w:rsid w:val="00253E02"/>
    <w:rsid w:val="00254237"/>
    <w:rsid w:val="002543F3"/>
    <w:rsid w:val="00255465"/>
    <w:rsid w:val="00256360"/>
    <w:rsid w:val="002564B7"/>
    <w:rsid w:val="00257362"/>
    <w:rsid w:val="00257C80"/>
    <w:rsid w:val="00260313"/>
    <w:rsid w:val="0026051A"/>
    <w:rsid w:val="002607CA"/>
    <w:rsid w:val="00260A95"/>
    <w:rsid w:val="00260AE2"/>
    <w:rsid w:val="00261503"/>
    <w:rsid w:val="00261758"/>
    <w:rsid w:val="00262EF2"/>
    <w:rsid w:val="002637BF"/>
    <w:rsid w:val="00263B09"/>
    <w:rsid w:val="00264080"/>
    <w:rsid w:val="002642C6"/>
    <w:rsid w:val="00264411"/>
    <w:rsid w:val="00264D3A"/>
    <w:rsid w:val="00265387"/>
    <w:rsid w:val="00266116"/>
    <w:rsid w:val="00266EDF"/>
    <w:rsid w:val="0026749F"/>
    <w:rsid w:val="00267699"/>
    <w:rsid w:val="00267EFA"/>
    <w:rsid w:val="0027001F"/>
    <w:rsid w:val="0027085A"/>
    <w:rsid w:val="00270912"/>
    <w:rsid w:val="00270A0B"/>
    <w:rsid w:val="00270C5F"/>
    <w:rsid w:val="00271E7C"/>
    <w:rsid w:val="00272E86"/>
    <w:rsid w:val="00273D99"/>
    <w:rsid w:val="00273FCA"/>
    <w:rsid w:val="00274226"/>
    <w:rsid w:val="002742AE"/>
    <w:rsid w:val="00274436"/>
    <w:rsid w:val="00274ED8"/>
    <w:rsid w:val="00274FB0"/>
    <w:rsid w:val="00275B87"/>
    <w:rsid w:val="00276AE2"/>
    <w:rsid w:val="00276D1D"/>
    <w:rsid w:val="00277701"/>
    <w:rsid w:val="00277B52"/>
    <w:rsid w:val="00277D6C"/>
    <w:rsid w:val="00277E79"/>
    <w:rsid w:val="00280AB9"/>
    <w:rsid w:val="00280E0B"/>
    <w:rsid w:val="00281011"/>
    <w:rsid w:val="00281456"/>
    <w:rsid w:val="00281B3B"/>
    <w:rsid w:val="00281CB7"/>
    <w:rsid w:val="00281E7E"/>
    <w:rsid w:val="00281F0E"/>
    <w:rsid w:val="002828B9"/>
    <w:rsid w:val="00283588"/>
    <w:rsid w:val="002838CD"/>
    <w:rsid w:val="00284D4E"/>
    <w:rsid w:val="00285370"/>
    <w:rsid w:val="00286F36"/>
    <w:rsid w:val="00287170"/>
    <w:rsid w:val="00287587"/>
    <w:rsid w:val="00287876"/>
    <w:rsid w:val="00287F28"/>
    <w:rsid w:val="00290EFD"/>
    <w:rsid w:val="002916CE"/>
    <w:rsid w:val="00293244"/>
    <w:rsid w:val="002936ED"/>
    <w:rsid w:val="00294622"/>
    <w:rsid w:val="002949C5"/>
    <w:rsid w:val="00294C8D"/>
    <w:rsid w:val="00294D0A"/>
    <w:rsid w:val="002956AE"/>
    <w:rsid w:val="00295766"/>
    <w:rsid w:val="00295902"/>
    <w:rsid w:val="0029638E"/>
    <w:rsid w:val="00296B81"/>
    <w:rsid w:val="00297F95"/>
    <w:rsid w:val="00297FA3"/>
    <w:rsid w:val="002A0207"/>
    <w:rsid w:val="002A3729"/>
    <w:rsid w:val="002A39D0"/>
    <w:rsid w:val="002A3CDC"/>
    <w:rsid w:val="002A4222"/>
    <w:rsid w:val="002A4C06"/>
    <w:rsid w:val="002A4C6D"/>
    <w:rsid w:val="002A4D10"/>
    <w:rsid w:val="002A4FB6"/>
    <w:rsid w:val="002A514D"/>
    <w:rsid w:val="002A5B71"/>
    <w:rsid w:val="002A7DCD"/>
    <w:rsid w:val="002B037D"/>
    <w:rsid w:val="002B0B9F"/>
    <w:rsid w:val="002B0E58"/>
    <w:rsid w:val="002B0EEF"/>
    <w:rsid w:val="002B1467"/>
    <w:rsid w:val="002B16E6"/>
    <w:rsid w:val="002B1E81"/>
    <w:rsid w:val="002B1EBC"/>
    <w:rsid w:val="002B2575"/>
    <w:rsid w:val="002B2645"/>
    <w:rsid w:val="002B2D5D"/>
    <w:rsid w:val="002B2EE0"/>
    <w:rsid w:val="002B3297"/>
    <w:rsid w:val="002B401B"/>
    <w:rsid w:val="002B424B"/>
    <w:rsid w:val="002B43F8"/>
    <w:rsid w:val="002B4592"/>
    <w:rsid w:val="002B46B8"/>
    <w:rsid w:val="002B4BE5"/>
    <w:rsid w:val="002B4FE7"/>
    <w:rsid w:val="002B5CC1"/>
    <w:rsid w:val="002B6A1C"/>
    <w:rsid w:val="002B73F3"/>
    <w:rsid w:val="002B7521"/>
    <w:rsid w:val="002B7C0D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724"/>
    <w:rsid w:val="002C5AE4"/>
    <w:rsid w:val="002C64AE"/>
    <w:rsid w:val="002C6E9F"/>
    <w:rsid w:val="002C711E"/>
    <w:rsid w:val="002C734E"/>
    <w:rsid w:val="002C73CE"/>
    <w:rsid w:val="002C746E"/>
    <w:rsid w:val="002C76F1"/>
    <w:rsid w:val="002C7B28"/>
    <w:rsid w:val="002D0087"/>
    <w:rsid w:val="002D0C56"/>
    <w:rsid w:val="002D0DD7"/>
    <w:rsid w:val="002D0F00"/>
    <w:rsid w:val="002D113A"/>
    <w:rsid w:val="002D2313"/>
    <w:rsid w:val="002D258E"/>
    <w:rsid w:val="002D2909"/>
    <w:rsid w:val="002D2946"/>
    <w:rsid w:val="002D2CB9"/>
    <w:rsid w:val="002D2E06"/>
    <w:rsid w:val="002D2FEC"/>
    <w:rsid w:val="002D30C9"/>
    <w:rsid w:val="002D3451"/>
    <w:rsid w:val="002D3A20"/>
    <w:rsid w:val="002D3DA5"/>
    <w:rsid w:val="002D429C"/>
    <w:rsid w:val="002D4522"/>
    <w:rsid w:val="002D47B1"/>
    <w:rsid w:val="002D4A33"/>
    <w:rsid w:val="002D4E1B"/>
    <w:rsid w:val="002D5272"/>
    <w:rsid w:val="002D5413"/>
    <w:rsid w:val="002D5A31"/>
    <w:rsid w:val="002D5B21"/>
    <w:rsid w:val="002D5C9A"/>
    <w:rsid w:val="002D5F8E"/>
    <w:rsid w:val="002D615B"/>
    <w:rsid w:val="002D771D"/>
    <w:rsid w:val="002D7B10"/>
    <w:rsid w:val="002E06F2"/>
    <w:rsid w:val="002E0904"/>
    <w:rsid w:val="002E0A6C"/>
    <w:rsid w:val="002E13B1"/>
    <w:rsid w:val="002E13BE"/>
    <w:rsid w:val="002E1664"/>
    <w:rsid w:val="002E1A87"/>
    <w:rsid w:val="002E1ABF"/>
    <w:rsid w:val="002E1FEA"/>
    <w:rsid w:val="002E2DD8"/>
    <w:rsid w:val="002E310D"/>
    <w:rsid w:val="002E3C35"/>
    <w:rsid w:val="002E460F"/>
    <w:rsid w:val="002E4E40"/>
    <w:rsid w:val="002E5A06"/>
    <w:rsid w:val="002E691A"/>
    <w:rsid w:val="002E7AA2"/>
    <w:rsid w:val="002F07F5"/>
    <w:rsid w:val="002F0FB5"/>
    <w:rsid w:val="002F16CA"/>
    <w:rsid w:val="002F18BA"/>
    <w:rsid w:val="002F238D"/>
    <w:rsid w:val="002F254C"/>
    <w:rsid w:val="002F2FE1"/>
    <w:rsid w:val="002F3B81"/>
    <w:rsid w:val="002F3C71"/>
    <w:rsid w:val="002F3F2C"/>
    <w:rsid w:val="002F41FD"/>
    <w:rsid w:val="002F493F"/>
    <w:rsid w:val="002F52D6"/>
    <w:rsid w:val="002F5899"/>
    <w:rsid w:val="002F609E"/>
    <w:rsid w:val="002F6E9D"/>
    <w:rsid w:val="002F7005"/>
    <w:rsid w:val="00300226"/>
    <w:rsid w:val="00300B63"/>
    <w:rsid w:val="00301C35"/>
    <w:rsid w:val="003024CD"/>
    <w:rsid w:val="0030268B"/>
    <w:rsid w:val="00303AAF"/>
    <w:rsid w:val="0030478C"/>
    <w:rsid w:val="00304C50"/>
    <w:rsid w:val="0030587E"/>
    <w:rsid w:val="00305A32"/>
    <w:rsid w:val="00305C51"/>
    <w:rsid w:val="00305E39"/>
    <w:rsid w:val="00305F3E"/>
    <w:rsid w:val="00307BBF"/>
    <w:rsid w:val="00307EB3"/>
    <w:rsid w:val="003100C3"/>
    <w:rsid w:val="0031026F"/>
    <w:rsid w:val="0031100D"/>
    <w:rsid w:val="0031249A"/>
    <w:rsid w:val="00312953"/>
    <w:rsid w:val="00315110"/>
    <w:rsid w:val="003152A8"/>
    <w:rsid w:val="00315DC9"/>
    <w:rsid w:val="00315F44"/>
    <w:rsid w:val="003167CE"/>
    <w:rsid w:val="0031680F"/>
    <w:rsid w:val="00316CAC"/>
    <w:rsid w:val="00317760"/>
    <w:rsid w:val="0031785C"/>
    <w:rsid w:val="00320154"/>
    <w:rsid w:val="00320297"/>
    <w:rsid w:val="00320CF1"/>
    <w:rsid w:val="003223A8"/>
    <w:rsid w:val="00323AC9"/>
    <w:rsid w:val="00323E39"/>
    <w:rsid w:val="00324342"/>
    <w:rsid w:val="003251E9"/>
    <w:rsid w:val="0032583A"/>
    <w:rsid w:val="00325DFE"/>
    <w:rsid w:val="00326B02"/>
    <w:rsid w:val="0033012B"/>
    <w:rsid w:val="00330946"/>
    <w:rsid w:val="00330D9B"/>
    <w:rsid w:val="00331000"/>
    <w:rsid w:val="00332918"/>
    <w:rsid w:val="00332A90"/>
    <w:rsid w:val="00332C22"/>
    <w:rsid w:val="00332C9E"/>
    <w:rsid w:val="00332CDC"/>
    <w:rsid w:val="00332F69"/>
    <w:rsid w:val="003336B2"/>
    <w:rsid w:val="00333AFB"/>
    <w:rsid w:val="00333B63"/>
    <w:rsid w:val="00334E3A"/>
    <w:rsid w:val="00334F9D"/>
    <w:rsid w:val="00335C37"/>
    <w:rsid w:val="00335C4F"/>
    <w:rsid w:val="00336530"/>
    <w:rsid w:val="003368A0"/>
    <w:rsid w:val="00336B1D"/>
    <w:rsid w:val="00337C1C"/>
    <w:rsid w:val="00337CEE"/>
    <w:rsid w:val="00337F00"/>
    <w:rsid w:val="00337F2B"/>
    <w:rsid w:val="0034086A"/>
    <w:rsid w:val="00340E7A"/>
    <w:rsid w:val="00341BD3"/>
    <w:rsid w:val="00342890"/>
    <w:rsid w:val="003428A4"/>
    <w:rsid w:val="00343178"/>
    <w:rsid w:val="0034388E"/>
    <w:rsid w:val="00343F2B"/>
    <w:rsid w:val="00344221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306"/>
    <w:rsid w:val="00347308"/>
    <w:rsid w:val="00350971"/>
    <w:rsid w:val="003515F5"/>
    <w:rsid w:val="003520FA"/>
    <w:rsid w:val="00352CCF"/>
    <w:rsid w:val="00353286"/>
    <w:rsid w:val="003537E6"/>
    <w:rsid w:val="00353BDE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74"/>
    <w:rsid w:val="003623F1"/>
    <w:rsid w:val="003625D5"/>
    <w:rsid w:val="0036317F"/>
    <w:rsid w:val="003632EE"/>
    <w:rsid w:val="003636D9"/>
    <w:rsid w:val="00364DBE"/>
    <w:rsid w:val="00364FEC"/>
    <w:rsid w:val="00365AF5"/>
    <w:rsid w:val="003663A8"/>
    <w:rsid w:val="00366AFF"/>
    <w:rsid w:val="00367582"/>
    <w:rsid w:val="00367D7C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D22"/>
    <w:rsid w:val="0037510D"/>
    <w:rsid w:val="00375D05"/>
    <w:rsid w:val="0037636D"/>
    <w:rsid w:val="00376942"/>
    <w:rsid w:val="003769CC"/>
    <w:rsid w:val="00380B11"/>
    <w:rsid w:val="00380E7B"/>
    <w:rsid w:val="00381007"/>
    <w:rsid w:val="003816FB"/>
    <w:rsid w:val="003817AB"/>
    <w:rsid w:val="003819FF"/>
    <w:rsid w:val="0038245A"/>
    <w:rsid w:val="003829DF"/>
    <w:rsid w:val="003836C9"/>
    <w:rsid w:val="00383B56"/>
    <w:rsid w:val="00383FF5"/>
    <w:rsid w:val="003840C7"/>
    <w:rsid w:val="003841A9"/>
    <w:rsid w:val="003847D4"/>
    <w:rsid w:val="00384A5A"/>
    <w:rsid w:val="003851B0"/>
    <w:rsid w:val="003851DF"/>
    <w:rsid w:val="003859FE"/>
    <w:rsid w:val="00385D52"/>
    <w:rsid w:val="00385E6B"/>
    <w:rsid w:val="00386128"/>
    <w:rsid w:val="00387325"/>
    <w:rsid w:val="0038743F"/>
    <w:rsid w:val="00387655"/>
    <w:rsid w:val="00387AAE"/>
    <w:rsid w:val="003902E8"/>
    <w:rsid w:val="0039092B"/>
    <w:rsid w:val="00391397"/>
    <w:rsid w:val="00392008"/>
    <w:rsid w:val="00392242"/>
    <w:rsid w:val="003926C6"/>
    <w:rsid w:val="00392D97"/>
    <w:rsid w:val="00393163"/>
    <w:rsid w:val="00394605"/>
    <w:rsid w:val="0039483E"/>
    <w:rsid w:val="0039519D"/>
    <w:rsid w:val="003953FF"/>
    <w:rsid w:val="00395540"/>
    <w:rsid w:val="0039660E"/>
    <w:rsid w:val="003968C9"/>
    <w:rsid w:val="00396C0F"/>
    <w:rsid w:val="00396EFF"/>
    <w:rsid w:val="00396F39"/>
    <w:rsid w:val="00397CFF"/>
    <w:rsid w:val="00397E16"/>
    <w:rsid w:val="003A0B42"/>
    <w:rsid w:val="003A1890"/>
    <w:rsid w:val="003A28BF"/>
    <w:rsid w:val="003A34ED"/>
    <w:rsid w:val="003A3568"/>
    <w:rsid w:val="003A39D0"/>
    <w:rsid w:val="003A3BA8"/>
    <w:rsid w:val="003A4273"/>
    <w:rsid w:val="003A46B4"/>
    <w:rsid w:val="003A522C"/>
    <w:rsid w:val="003A539C"/>
    <w:rsid w:val="003A585B"/>
    <w:rsid w:val="003A5D23"/>
    <w:rsid w:val="003A6A45"/>
    <w:rsid w:val="003A6C56"/>
    <w:rsid w:val="003A6FDB"/>
    <w:rsid w:val="003A71F9"/>
    <w:rsid w:val="003A7FCF"/>
    <w:rsid w:val="003B09B2"/>
    <w:rsid w:val="003B1BE2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5636"/>
    <w:rsid w:val="003B5867"/>
    <w:rsid w:val="003B593C"/>
    <w:rsid w:val="003B5C89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16B0"/>
    <w:rsid w:val="003C1A43"/>
    <w:rsid w:val="003C2240"/>
    <w:rsid w:val="003C28F1"/>
    <w:rsid w:val="003C3431"/>
    <w:rsid w:val="003C3666"/>
    <w:rsid w:val="003C377A"/>
    <w:rsid w:val="003C3C0B"/>
    <w:rsid w:val="003C4203"/>
    <w:rsid w:val="003C4BCB"/>
    <w:rsid w:val="003C4DAA"/>
    <w:rsid w:val="003C4F5E"/>
    <w:rsid w:val="003C5387"/>
    <w:rsid w:val="003C557F"/>
    <w:rsid w:val="003C5D26"/>
    <w:rsid w:val="003C5D6C"/>
    <w:rsid w:val="003C660E"/>
    <w:rsid w:val="003C6723"/>
    <w:rsid w:val="003C676B"/>
    <w:rsid w:val="003C6876"/>
    <w:rsid w:val="003C6AC0"/>
    <w:rsid w:val="003C6D00"/>
    <w:rsid w:val="003C7FE8"/>
    <w:rsid w:val="003D01D9"/>
    <w:rsid w:val="003D0714"/>
    <w:rsid w:val="003D0CE7"/>
    <w:rsid w:val="003D0DFF"/>
    <w:rsid w:val="003D165E"/>
    <w:rsid w:val="003D17E1"/>
    <w:rsid w:val="003D212E"/>
    <w:rsid w:val="003D22C9"/>
    <w:rsid w:val="003D24B1"/>
    <w:rsid w:val="003D2A28"/>
    <w:rsid w:val="003D2DD5"/>
    <w:rsid w:val="003D2DF1"/>
    <w:rsid w:val="003D377D"/>
    <w:rsid w:val="003D4578"/>
    <w:rsid w:val="003D7399"/>
    <w:rsid w:val="003D7605"/>
    <w:rsid w:val="003D7812"/>
    <w:rsid w:val="003D7A30"/>
    <w:rsid w:val="003D7BA7"/>
    <w:rsid w:val="003D7CEB"/>
    <w:rsid w:val="003E00AC"/>
    <w:rsid w:val="003E06E8"/>
    <w:rsid w:val="003E091B"/>
    <w:rsid w:val="003E0B89"/>
    <w:rsid w:val="003E0F79"/>
    <w:rsid w:val="003E12D4"/>
    <w:rsid w:val="003E19B8"/>
    <w:rsid w:val="003E1B30"/>
    <w:rsid w:val="003E2631"/>
    <w:rsid w:val="003E2730"/>
    <w:rsid w:val="003E2B83"/>
    <w:rsid w:val="003E3190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04"/>
    <w:rsid w:val="003E50B9"/>
    <w:rsid w:val="003E5579"/>
    <w:rsid w:val="003E58EE"/>
    <w:rsid w:val="003E6BDF"/>
    <w:rsid w:val="003E73B9"/>
    <w:rsid w:val="003E7545"/>
    <w:rsid w:val="003E7B75"/>
    <w:rsid w:val="003F010E"/>
    <w:rsid w:val="003F01D3"/>
    <w:rsid w:val="003F0B8A"/>
    <w:rsid w:val="003F0CEC"/>
    <w:rsid w:val="003F11FC"/>
    <w:rsid w:val="003F1B47"/>
    <w:rsid w:val="003F28B5"/>
    <w:rsid w:val="003F2CAB"/>
    <w:rsid w:val="003F3AEA"/>
    <w:rsid w:val="003F4149"/>
    <w:rsid w:val="003F4D78"/>
    <w:rsid w:val="003F5897"/>
    <w:rsid w:val="003F58B6"/>
    <w:rsid w:val="003F5D55"/>
    <w:rsid w:val="003F6217"/>
    <w:rsid w:val="003F6405"/>
    <w:rsid w:val="003F68A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3191"/>
    <w:rsid w:val="00403792"/>
    <w:rsid w:val="004040D8"/>
    <w:rsid w:val="00404726"/>
    <w:rsid w:val="00404731"/>
    <w:rsid w:val="0040491E"/>
    <w:rsid w:val="00404DCB"/>
    <w:rsid w:val="0040516C"/>
    <w:rsid w:val="00407064"/>
    <w:rsid w:val="004070AC"/>
    <w:rsid w:val="004070B9"/>
    <w:rsid w:val="00410343"/>
    <w:rsid w:val="00410639"/>
    <w:rsid w:val="004115BB"/>
    <w:rsid w:val="00411B7E"/>
    <w:rsid w:val="00411BB4"/>
    <w:rsid w:val="00411E5A"/>
    <w:rsid w:val="00412346"/>
    <w:rsid w:val="0041235A"/>
    <w:rsid w:val="004130CC"/>
    <w:rsid w:val="004138F7"/>
    <w:rsid w:val="004145F0"/>
    <w:rsid w:val="00414AF4"/>
    <w:rsid w:val="00414C6B"/>
    <w:rsid w:val="004158A5"/>
    <w:rsid w:val="00415E3F"/>
    <w:rsid w:val="004166AA"/>
    <w:rsid w:val="00416C59"/>
    <w:rsid w:val="004170DB"/>
    <w:rsid w:val="004178EC"/>
    <w:rsid w:val="00417B7E"/>
    <w:rsid w:val="00420044"/>
    <w:rsid w:val="0042149F"/>
    <w:rsid w:val="00421EF1"/>
    <w:rsid w:val="00421F28"/>
    <w:rsid w:val="00422653"/>
    <w:rsid w:val="0042294E"/>
    <w:rsid w:val="004229D0"/>
    <w:rsid w:val="00422BB6"/>
    <w:rsid w:val="00422DD9"/>
    <w:rsid w:val="00423B05"/>
    <w:rsid w:val="00423CFF"/>
    <w:rsid w:val="00424B18"/>
    <w:rsid w:val="0042642B"/>
    <w:rsid w:val="00426C61"/>
    <w:rsid w:val="00427054"/>
    <w:rsid w:val="00427565"/>
    <w:rsid w:val="00427FC8"/>
    <w:rsid w:val="004303EA"/>
    <w:rsid w:val="004304D9"/>
    <w:rsid w:val="0043154E"/>
    <w:rsid w:val="00431644"/>
    <w:rsid w:val="0043180E"/>
    <w:rsid w:val="0043188A"/>
    <w:rsid w:val="004327F4"/>
    <w:rsid w:val="0043289C"/>
    <w:rsid w:val="00432AF3"/>
    <w:rsid w:val="0043394A"/>
    <w:rsid w:val="00433BED"/>
    <w:rsid w:val="0043557A"/>
    <w:rsid w:val="004359E6"/>
    <w:rsid w:val="004361DF"/>
    <w:rsid w:val="00436403"/>
    <w:rsid w:val="00436848"/>
    <w:rsid w:val="00436A41"/>
    <w:rsid w:val="00436CD7"/>
    <w:rsid w:val="004371D8"/>
    <w:rsid w:val="004374BE"/>
    <w:rsid w:val="00437E62"/>
    <w:rsid w:val="00437FCA"/>
    <w:rsid w:val="00440E20"/>
    <w:rsid w:val="004410A1"/>
    <w:rsid w:val="004413BD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41F4"/>
    <w:rsid w:val="00444564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6FC"/>
    <w:rsid w:val="00450869"/>
    <w:rsid w:val="00450B9D"/>
    <w:rsid w:val="00450EAF"/>
    <w:rsid w:val="0045101C"/>
    <w:rsid w:val="00451043"/>
    <w:rsid w:val="0045132B"/>
    <w:rsid w:val="00451A68"/>
    <w:rsid w:val="004529CE"/>
    <w:rsid w:val="0045304B"/>
    <w:rsid w:val="0045315F"/>
    <w:rsid w:val="0045376A"/>
    <w:rsid w:val="00453B48"/>
    <w:rsid w:val="0045464F"/>
    <w:rsid w:val="004548A7"/>
    <w:rsid w:val="00455029"/>
    <w:rsid w:val="00455068"/>
    <w:rsid w:val="00455115"/>
    <w:rsid w:val="00455514"/>
    <w:rsid w:val="004561DF"/>
    <w:rsid w:val="004563C6"/>
    <w:rsid w:val="00456F8E"/>
    <w:rsid w:val="0045713B"/>
    <w:rsid w:val="004574E2"/>
    <w:rsid w:val="00457A02"/>
    <w:rsid w:val="00460A16"/>
    <w:rsid w:val="00460ADB"/>
    <w:rsid w:val="00460B57"/>
    <w:rsid w:val="00460BB0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702D6"/>
    <w:rsid w:val="00470336"/>
    <w:rsid w:val="0047141A"/>
    <w:rsid w:val="0047195E"/>
    <w:rsid w:val="00471A74"/>
    <w:rsid w:val="00471AE5"/>
    <w:rsid w:val="00472178"/>
    <w:rsid w:val="0047230F"/>
    <w:rsid w:val="004726F6"/>
    <w:rsid w:val="00472989"/>
    <w:rsid w:val="00473BF3"/>
    <w:rsid w:val="00473C85"/>
    <w:rsid w:val="00474264"/>
    <w:rsid w:val="0047454A"/>
    <w:rsid w:val="004747BD"/>
    <w:rsid w:val="00474AF8"/>
    <w:rsid w:val="00474D9D"/>
    <w:rsid w:val="004752C9"/>
    <w:rsid w:val="00475860"/>
    <w:rsid w:val="0047604C"/>
    <w:rsid w:val="0047627F"/>
    <w:rsid w:val="00476F7E"/>
    <w:rsid w:val="00477C46"/>
    <w:rsid w:val="00477F94"/>
    <w:rsid w:val="004800A9"/>
    <w:rsid w:val="00480CA9"/>
    <w:rsid w:val="00480FF4"/>
    <w:rsid w:val="00481E02"/>
    <w:rsid w:val="00482138"/>
    <w:rsid w:val="004823CB"/>
    <w:rsid w:val="00482993"/>
    <w:rsid w:val="00482C54"/>
    <w:rsid w:val="00482DD6"/>
    <w:rsid w:val="00483144"/>
    <w:rsid w:val="00483627"/>
    <w:rsid w:val="00483976"/>
    <w:rsid w:val="00483ABF"/>
    <w:rsid w:val="0048488D"/>
    <w:rsid w:val="004849A0"/>
    <w:rsid w:val="00484A66"/>
    <w:rsid w:val="00485C77"/>
    <w:rsid w:val="00485E52"/>
    <w:rsid w:val="00485F3D"/>
    <w:rsid w:val="00486A13"/>
    <w:rsid w:val="004878CC"/>
    <w:rsid w:val="004913F8"/>
    <w:rsid w:val="004915D1"/>
    <w:rsid w:val="00491E89"/>
    <w:rsid w:val="004929DB"/>
    <w:rsid w:val="00492AC4"/>
    <w:rsid w:val="00493427"/>
    <w:rsid w:val="00493998"/>
    <w:rsid w:val="004942B4"/>
    <w:rsid w:val="00494967"/>
    <w:rsid w:val="00494C43"/>
    <w:rsid w:val="00495319"/>
    <w:rsid w:val="00495805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0C82"/>
    <w:rsid w:val="004A1B44"/>
    <w:rsid w:val="004A1C9D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70B0"/>
    <w:rsid w:val="004A7119"/>
    <w:rsid w:val="004A7225"/>
    <w:rsid w:val="004A7278"/>
    <w:rsid w:val="004A7498"/>
    <w:rsid w:val="004A7724"/>
    <w:rsid w:val="004A79DA"/>
    <w:rsid w:val="004A7C9B"/>
    <w:rsid w:val="004A7CB4"/>
    <w:rsid w:val="004B050B"/>
    <w:rsid w:val="004B0817"/>
    <w:rsid w:val="004B0A4E"/>
    <w:rsid w:val="004B136E"/>
    <w:rsid w:val="004B202D"/>
    <w:rsid w:val="004B2781"/>
    <w:rsid w:val="004B2BF4"/>
    <w:rsid w:val="004B3085"/>
    <w:rsid w:val="004B3440"/>
    <w:rsid w:val="004B3602"/>
    <w:rsid w:val="004B3E3D"/>
    <w:rsid w:val="004B429D"/>
    <w:rsid w:val="004B5BE4"/>
    <w:rsid w:val="004B5C5E"/>
    <w:rsid w:val="004B63CB"/>
    <w:rsid w:val="004B6784"/>
    <w:rsid w:val="004B6BF7"/>
    <w:rsid w:val="004B7582"/>
    <w:rsid w:val="004B77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D85"/>
    <w:rsid w:val="004C31C2"/>
    <w:rsid w:val="004C363D"/>
    <w:rsid w:val="004C4DE3"/>
    <w:rsid w:val="004C4E8C"/>
    <w:rsid w:val="004C4F70"/>
    <w:rsid w:val="004C5C3B"/>
    <w:rsid w:val="004C5E71"/>
    <w:rsid w:val="004C62C0"/>
    <w:rsid w:val="004C6FFD"/>
    <w:rsid w:val="004C7386"/>
    <w:rsid w:val="004C7615"/>
    <w:rsid w:val="004C7DA5"/>
    <w:rsid w:val="004D0784"/>
    <w:rsid w:val="004D1347"/>
    <w:rsid w:val="004D1D1E"/>
    <w:rsid w:val="004D219D"/>
    <w:rsid w:val="004D2650"/>
    <w:rsid w:val="004D2BFF"/>
    <w:rsid w:val="004D3360"/>
    <w:rsid w:val="004D3813"/>
    <w:rsid w:val="004D3BA6"/>
    <w:rsid w:val="004D3E9C"/>
    <w:rsid w:val="004D46A2"/>
    <w:rsid w:val="004D48C7"/>
    <w:rsid w:val="004D5879"/>
    <w:rsid w:val="004D6A75"/>
    <w:rsid w:val="004D7760"/>
    <w:rsid w:val="004D77E8"/>
    <w:rsid w:val="004D7AB0"/>
    <w:rsid w:val="004D7D87"/>
    <w:rsid w:val="004E00CB"/>
    <w:rsid w:val="004E17CD"/>
    <w:rsid w:val="004E18D7"/>
    <w:rsid w:val="004E262F"/>
    <w:rsid w:val="004E2ABB"/>
    <w:rsid w:val="004E2EFB"/>
    <w:rsid w:val="004E47FA"/>
    <w:rsid w:val="004E4B65"/>
    <w:rsid w:val="004E4C9A"/>
    <w:rsid w:val="004E56CA"/>
    <w:rsid w:val="004E5795"/>
    <w:rsid w:val="004E58D3"/>
    <w:rsid w:val="004E5D0A"/>
    <w:rsid w:val="004E5E65"/>
    <w:rsid w:val="004E657A"/>
    <w:rsid w:val="004E685E"/>
    <w:rsid w:val="004E771A"/>
    <w:rsid w:val="004F0065"/>
    <w:rsid w:val="004F13F0"/>
    <w:rsid w:val="004F2143"/>
    <w:rsid w:val="004F32B9"/>
    <w:rsid w:val="004F37CF"/>
    <w:rsid w:val="004F3946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ADF"/>
    <w:rsid w:val="004F6396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72F"/>
    <w:rsid w:val="00502A3B"/>
    <w:rsid w:val="00502AC0"/>
    <w:rsid w:val="00502FB4"/>
    <w:rsid w:val="00502FDE"/>
    <w:rsid w:val="00503478"/>
    <w:rsid w:val="00504802"/>
    <w:rsid w:val="00504E89"/>
    <w:rsid w:val="005057DB"/>
    <w:rsid w:val="00505C02"/>
    <w:rsid w:val="00505EF1"/>
    <w:rsid w:val="0050636A"/>
    <w:rsid w:val="005066D3"/>
    <w:rsid w:val="00506A8E"/>
    <w:rsid w:val="00506C45"/>
    <w:rsid w:val="0050735F"/>
    <w:rsid w:val="0050776C"/>
    <w:rsid w:val="00510EAB"/>
    <w:rsid w:val="0051119E"/>
    <w:rsid w:val="0051156A"/>
    <w:rsid w:val="00511660"/>
    <w:rsid w:val="005116AD"/>
    <w:rsid w:val="005120CD"/>
    <w:rsid w:val="00512168"/>
    <w:rsid w:val="0051262B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165F"/>
    <w:rsid w:val="00521911"/>
    <w:rsid w:val="005219F5"/>
    <w:rsid w:val="00522019"/>
    <w:rsid w:val="00523BC5"/>
    <w:rsid w:val="0052403F"/>
    <w:rsid w:val="00524520"/>
    <w:rsid w:val="00524668"/>
    <w:rsid w:val="0052486A"/>
    <w:rsid w:val="0052498C"/>
    <w:rsid w:val="00524B3D"/>
    <w:rsid w:val="005250D9"/>
    <w:rsid w:val="00525F6E"/>
    <w:rsid w:val="00525F70"/>
    <w:rsid w:val="00526244"/>
    <w:rsid w:val="00526277"/>
    <w:rsid w:val="005262A0"/>
    <w:rsid w:val="00526353"/>
    <w:rsid w:val="00526B51"/>
    <w:rsid w:val="00530479"/>
    <w:rsid w:val="00530960"/>
    <w:rsid w:val="0053132E"/>
    <w:rsid w:val="005313B2"/>
    <w:rsid w:val="005315F8"/>
    <w:rsid w:val="0053175F"/>
    <w:rsid w:val="00531D54"/>
    <w:rsid w:val="00531FDB"/>
    <w:rsid w:val="00532854"/>
    <w:rsid w:val="00533009"/>
    <w:rsid w:val="0053351E"/>
    <w:rsid w:val="00533609"/>
    <w:rsid w:val="00533D56"/>
    <w:rsid w:val="005342AE"/>
    <w:rsid w:val="005342BA"/>
    <w:rsid w:val="00534442"/>
    <w:rsid w:val="0053504E"/>
    <w:rsid w:val="00535063"/>
    <w:rsid w:val="005357C1"/>
    <w:rsid w:val="0053617C"/>
    <w:rsid w:val="00536227"/>
    <w:rsid w:val="00536C5C"/>
    <w:rsid w:val="005371E3"/>
    <w:rsid w:val="005374E1"/>
    <w:rsid w:val="005379DA"/>
    <w:rsid w:val="00537FDC"/>
    <w:rsid w:val="005400F1"/>
    <w:rsid w:val="005404A8"/>
    <w:rsid w:val="005407DB"/>
    <w:rsid w:val="0054096A"/>
    <w:rsid w:val="005411EA"/>
    <w:rsid w:val="0054170E"/>
    <w:rsid w:val="005422E4"/>
    <w:rsid w:val="0054250B"/>
    <w:rsid w:val="005426DF"/>
    <w:rsid w:val="005433D0"/>
    <w:rsid w:val="005433D6"/>
    <w:rsid w:val="00543956"/>
    <w:rsid w:val="00543BC3"/>
    <w:rsid w:val="00543FB3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CBE"/>
    <w:rsid w:val="00553DC0"/>
    <w:rsid w:val="00554570"/>
    <w:rsid w:val="00554923"/>
    <w:rsid w:val="00554A12"/>
    <w:rsid w:val="00554E37"/>
    <w:rsid w:val="00555439"/>
    <w:rsid w:val="00555C0B"/>
    <w:rsid w:val="005566B2"/>
    <w:rsid w:val="00556705"/>
    <w:rsid w:val="0055706C"/>
    <w:rsid w:val="00557281"/>
    <w:rsid w:val="00557558"/>
    <w:rsid w:val="00557F31"/>
    <w:rsid w:val="005613FC"/>
    <w:rsid w:val="00561463"/>
    <w:rsid w:val="005616ED"/>
    <w:rsid w:val="0056282C"/>
    <w:rsid w:val="00562944"/>
    <w:rsid w:val="00562C55"/>
    <w:rsid w:val="00562DD7"/>
    <w:rsid w:val="005634EC"/>
    <w:rsid w:val="00563DDC"/>
    <w:rsid w:val="005641BD"/>
    <w:rsid w:val="0056433A"/>
    <w:rsid w:val="00564F29"/>
    <w:rsid w:val="0056520C"/>
    <w:rsid w:val="005663C3"/>
    <w:rsid w:val="00566A02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A00"/>
    <w:rsid w:val="0057219D"/>
    <w:rsid w:val="005727ED"/>
    <w:rsid w:val="00572EAE"/>
    <w:rsid w:val="0057411E"/>
    <w:rsid w:val="00574CDD"/>
    <w:rsid w:val="00575221"/>
    <w:rsid w:val="00575790"/>
    <w:rsid w:val="00575A86"/>
    <w:rsid w:val="005760C7"/>
    <w:rsid w:val="0057643B"/>
    <w:rsid w:val="005764E1"/>
    <w:rsid w:val="005769E9"/>
    <w:rsid w:val="00577058"/>
    <w:rsid w:val="005777F5"/>
    <w:rsid w:val="00577CEF"/>
    <w:rsid w:val="005802F3"/>
    <w:rsid w:val="00580428"/>
    <w:rsid w:val="005806F1"/>
    <w:rsid w:val="005808F2"/>
    <w:rsid w:val="0058129F"/>
    <w:rsid w:val="005815D8"/>
    <w:rsid w:val="005819F0"/>
    <w:rsid w:val="00581B37"/>
    <w:rsid w:val="00581DE2"/>
    <w:rsid w:val="00582C1E"/>
    <w:rsid w:val="00583A63"/>
    <w:rsid w:val="00584648"/>
    <w:rsid w:val="00586327"/>
    <w:rsid w:val="00586AB0"/>
    <w:rsid w:val="00587254"/>
    <w:rsid w:val="005908B2"/>
    <w:rsid w:val="00590D03"/>
    <w:rsid w:val="00590D28"/>
    <w:rsid w:val="00590DD0"/>
    <w:rsid w:val="0059108C"/>
    <w:rsid w:val="00591A03"/>
    <w:rsid w:val="00592BE8"/>
    <w:rsid w:val="00592C04"/>
    <w:rsid w:val="005933D0"/>
    <w:rsid w:val="0059381A"/>
    <w:rsid w:val="00594574"/>
    <w:rsid w:val="00595021"/>
    <w:rsid w:val="005953FE"/>
    <w:rsid w:val="0059544F"/>
    <w:rsid w:val="00595705"/>
    <w:rsid w:val="005958DE"/>
    <w:rsid w:val="0059671B"/>
    <w:rsid w:val="005975A7"/>
    <w:rsid w:val="00597DD5"/>
    <w:rsid w:val="005A0445"/>
    <w:rsid w:val="005A0569"/>
    <w:rsid w:val="005A0C22"/>
    <w:rsid w:val="005A0FFC"/>
    <w:rsid w:val="005A1266"/>
    <w:rsid w:val="005A1328"/>
    <w:rsid w:val="005A1AA0"/>
    <w:rsid w:val="005A1B4C"/>
    <w:rsid w:val="005A32FB"/>
    <w:rsid w:val="005A3737"/>
    <w:rsid w:val="005A4328"/>
    <w:rsid w:val="005A56B5"/>
    <w:rsid w:val="005A58AB"/>
    <w:rsid w:val="005A5C5C"/>
    <w:rsid w:val="005A60CE"/>
    <w:rsid w:val="005A6384"/>
    <w:rsid w:val="005A6671"/>
    <w:rsid w:val="005A67B9"/>
    <w:rsid w:val="005A6C79"/>
    <w:rsid w:val="005B0B69"/>
    <w:rsid w:val="005B0D5E"/>
    <w:rsid w:val="005B1CD2"/>
    <w:rsid w:val="005B1D6E"/>
    <w:rsid w:val="005B1EF3"/>
    <w:rsid w:val="005B202D"/>
    <w:rsid w:val="005B2727"/>
    <w:rsid w:val="005B2995"/>
    <w:rsid w:val="005B2DAF"/>
    <w:rsid w:val="005B3A6F"/>
    <w:rsid w:val="005B3D3A"/>
    <w:rsid w:val="005B3F32"/>
    <w:rsid w:val="005B401B"/>
    <w:rsid w:val="005B4EEC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1019"/>
    <w:rsid w:val="005C12B3"/>
    <w:rsid w:val="005C138C"/>
    <w:rsid w:val="005C1D13"/>
    <w:rsid w:val="005C202B"/>
    <w:rsid w:val="005C223F"/>
    <w:rsid w:val="005C2684"/>
    <w:rsid w:val="005C274E"/>
    <w:rsid w:val="005C2A24"/>
    <w:rsid w:val="005C2B54"/>
    <w:rsid w:val="005C2FD6"/>
    <w:rsid w:val="005C38B5"/>
    <w:rsid w:val="005C39EC"/>
    <w:rsid w:val="005C4C61"/>
    <w:rsid w:val="005C5ACF"/>
    <w:rsid w:val="005C6320"/>
    <w:rsid w:val="005C6B1D"/>
    <w:rsid w:val="005C716F"/>
    <w:rsid w:val="005C722D"/>
    <w:rsid w:val="005C7870"/>
    <w:rsid w:val="005C7C4E"/>
    <w:rsid w:val="005D009A"/>
    <w:rsid w:val="005D0130"/>
    <w:rsid w:val="005D0498"/>
    <w:rsid w:val="005D15A1"/>
    <w:rsid w:val="005D1CAF"/>
    <w:rsid w:val="005D1D0C"/>
    <w:rsid w:val="005D2047"/>
    <w:rsid w:val="005D25DD"/>
    <w:rsid w:val="005D285C"/>
    <w:rsid w:val="005D2894"/>
    <w:rsid w:val="005D28B6"/>
    <w:rsid w:val="005D2C2D"/>
    <w:rsid w:val="005D2F9A"/>
    <w:rsid w:val="005D313A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B66"/>
    <w:rsid w:val="005D6B7A"/>
    <w:rsid w:val="005D6BF6"/>
    <w:rsid w:val="005D7263"/>
    <w:rsid w:val="005D7322"/>
    <w:rsid w:val="005D768E"/>
    <w:rsid w:val="005D770E"/>
    <w:rsid w:val="005E0484"/>
    <w:rsid w:val="005E0BB8"/>
    <w:rsid w:val="005E101A"/>
    <w:rsid w:val="005E192F"/>
    <w:rsid w:val="005E21D8"/>
    <w:rsid w:val="005E2277"/>
    <w:rsid w:val="005E2654"/>
    <w:rsid w:val="005E273A"/>
    <w:rsid w:val="005E3060"/>
    <w:rsid w:val="005E373D"/>
    <w:rsid w:val="005E3AC1"/>
    <w:rsid w:val="005E415B"/>
    <w:rsid w:val="005E4559"/>
    <w:rsid w:val="005E4642"/>
    <w:rsid w:val="005E5415"/>
    <w:rsid w:val="005E58F5"/>
    <w:rsid w:val="005E5B3B"/>
    <w:rsid w:val="005E624D"/>
    <w:rsid w:val="005E62C2"/>
    <w:rsid w:val="005E698B"/>
    <w:rsid w:val="005F00F3"/>
    <w:rsid w:val="005F081C"/>
    <w:rsid w:val="005F1647"/>
    <w:rsid w:val="005F178E"/>
    <w:rsid w:val="005F18BC"/>
    <w:rsid w:val="005F1B89"/>
    <w:rsid w:val="005F2685"/>
    <w:rsid w:val="005F2A44"/>
    <w:rsid w:val="005F2B13"/>
    <w:rsid w:val="005F3247"/>
    <w:rsid w:val="005F3655"/>
    <w:rsid w:val="005F3C92"/>
    <w:rsid w:val="005F3F40"/>
    <w:rsid w:val="005F3FA4"/>
    <w:rsid w:val="005F41A5"/>
    <w:rsid w:val="005F4A44"/>
    <w:rsid w:val="005F4FC3"/>
    <w:rsid w:val="005F55BE"/>
    <w:rsid w:val="005F618A"/>
    <w:rsid w:val="005F61A4"/>
    <w:rsid w:val="005F6E2D"/>
    <w:rsid w:val="005F795F"/>
    <w:rsid w:val="006000AA"/>
    <w:rsid w:val="006000BD"/>
    <w:rsid w:val="00600579"/>
    <w:rsid w:val="00600754"/>
    <w:rsid w:val="006007AA"/>
    <w:rsid w:val="0060217B"/>
    <w:rsid w:val="006023E4"/>
    <w:rsid w:val="00602D84"/>
    <w:rsid w:val="00602E66"/>
    <w:rsid w:val="006030FC"/>
    <w:rsid w:val="006038BA"/>
    <w:rsid w:val="00603D21"/>
    <w:rsid w:val="0060466A"/>
    <w:rsid w:val="00604E9E"/>
    <w:rsid w:val="00604EA4"/>
    <w:rsid w:val="00604F9A"/>
    <w:rsid w:val="006053D8"/>
    <w:rsid w:val="00605843"/>
    <w:rsid w:val="00605F62"/>
    <w:rsid w:val="0060694E"/>
    <w:rsid w:val="00606CEC"/>
    <w:rsid w:val="006077B1"/>
    <w:rsid w:val="0060787E"/>
    <w:rsid w:val="006100FE"/>
    <w:rsid w:val="00610CB6"/>
    <w:rsid w:val="00611444"/>
    <w:rsid w:val="00612114"/>
    <w:rsid w:val="00614FCF"/>
    <w:rsid w:val="0061508F"/>
    <w:rsid w:val="006150EA"/>
    <w:rsid w:val="006153F8"/>
    <w:rsid w:val="00615956"/>
    <w:rsid w:val="00615DC4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917"/>
    <w:rsid w:val="00621F2E"/>
    <w:rsid w:val="00622173"/>
    <w:rsid w:val="00622CFB"/>
    <w:rsid w:val="00622E4E"/>
    <w:rsid w:val="006232F4"/>
    <w:rsid w:val="006235FF"/>
    <w:rsid w:val="00623E98"/>
    <w:rsid w:val="0062449B"/>
    <w:rsid w:val="006244EA"/>
    <w:rsid w:val="00624595"/>
    <w:rsid w:val="006245D1"/>
    <w:rsid w:val="0062467C"/>
    <w:rsid w:val="00624E53"/>
    <w:rsid w:val="00624FB2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EA4"/>
    <w:rsid w:val="00627F7F"/>
    <w:rsid w:val="006307F2"/>
    <w:rsid w:val="00630A1A"/>
    <w:rsid w:val="00630AF9"/>
    <w:rsid w:val="0063107C"/>
    <w:rsid w:val="0063168E"/>
    <w:rsid w:val="00631D01"/>
    <w:rsid w:val="00631DE7"/>
    <w:rsid w:val="00633118"/>
    <w:rsid w:val="0063372F"/>
    <w:rsid w:val="00633BDF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955"/>
    <w:rsid w:val="00636EF2"/>
    <w:rsid w:val="00637534"/>
    <w:rsid w:val="0063778B"/>
    <w:rsid w:val="00637AF1"/>
    <w:rsid w:val="00637E32"/>
    <w:rsid w:val="0064020E"/>
    <w:rsid w:val="00640828"/>
    <w:rsid w:val="00640A52"/>
    <w:rsid w:val="00640E51"/>
    <w:rsid w:val="00641262"/>
    <w:rsid w:val="00641E33"/>
    <w:rsid w:val="00641FF5"/>
    <w:rsid w:val="00642310"/>
    <w:rsid w:val="00642625"/>
    <w:rsid w:val="006426E4"/>
    <w:rsid w:val="00642BBE"/>
    <w:rsid w:val="0064310A"/>
    <w:rsid w:val="00643186"/>
    <w:rsid w:val="0064361A"/>
    <w:rsid w:val="00643AF8"/>
    <w:rsid w:val="00643BD9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736"/>
    <w:rsid w:val="00647A09"/>
    <w:rsid w:val="0065008E"/>
    <w:rsid w:val="006501F7"/>
    <w:rsid w:val="00650575"/>
    <w:rsid w:val="00650617"/>
    <w:rsid w:val="00650C7A"/>
    <w:rsid w:val="00650EB5"/>
    <w:rsid w:val="006511C9"/>
    <w:rsid w:val="0065145B"/>
    <w:rsid w:val="00651499"/>
    <w:rsid w:val="006515CA"/>
    <w:rsid w:val="00652201"/>
    <w:rsid w:val="00652331"/>
    <w:rsid w:val="00652A46"/>
    <w:rsid w:val="00652A7D"/>
    <w:rsid w:val="00652C1C"/>
    <w:rsid w:val="00652E5D"/>
    <w:rsid w:val="006540D1"/>
    <w:rsid w:val="0065441A"/>
    <w:rsid w:val="0065450D"/>
    <w:rsid w:val="00654DFB"/>
    <w:rsid w:val="00654FE4"/>
    <w:rsid w:val="0065513B"/>
    <w:rsid w:val="0065534E"/>
    <w:rsid w:val="006559CC"/>
    <w:rsid w:val="00655B6A"/>
    <w:rsid w:val="00655C23"/>
    <w:rsid w:val="00656366"/>
    <w:rsid w:val="006569D1"/>
    <w:rsid w:val="00656B18"/>
    <w:rsid w:val="00657167"/>
    <w:rsid w:val="00660483"/>
    <w:rsid w:val="006606FF"/>
    <w:rsid w:val="00660BDD"/>
    <w:rsid w:val="00661620"/>
    <w:rsid w:val="0066168A"/>
    <w:rsid w:val="00661B7E"/>
    <w:rsid w:val="00662170"/>
    <w:rsid w:val="00663260"/>
    <w:rsid w:val="00663857"/>
    <w:rsid w:val="00663B62"/>
    <w:rsid w:val="00663E6D"/>
    <w:rsid w:val="0066445B"/>
    <w:rsid w:val="006656EE"/>
    <w:rsid w:val="00665C01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7DC"/>
    <w:rsid w:val="0067183D"/>
    <w:rsid w:val="00671FE8"/>
    <w:rsid w:val="0067275B"/>
    <w:rsid w:val="00672F1D"/>
    <w:rsid w:val="006731A1"/>
    <w:rsid w:val="00673D5E"/>
    <w:rsid w:val="00673FF9"/>
    <w:rsid w:val="00674151"/>
    <w:rsid w:val="00675B0D"/>
    <w:rsid w:val="00675ED1"/>
    <w:rsid w:val="006762C4"/>
    <w:rsid w:val="00676336"/>
    <w:rsid w:val="0067690F"/>
    <w:rsid w:val="00676956"/>
    <w:rsid w:val="00676B12"/>
    <w:rsid w:val="006774ED"/>
    <w:rsid w:val="00677A2B"/>
    <w:rsid w:val="00680599"/>
    <w:rsid w:val="006806A9"/>
    <w:rsid w:val="006813EC"/>
    <w:rsid w:val="00681550"/>
    <w:rsid w:val="00681902"/>
    <w:rsid w:val="006819CB"/>
    <w:rsid w:val="00681E6B"/>
    <w:rsid w:val="00681F1A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B18"/>
    <w:rsid w:val="00684CCE"/>
    <w:rsid w:val="0068578B"/>
    <w:rsid w:val="0068585F"/>
    <w:rsid w:val="00685C7A"/>
    <w:rsid w:val="00686829"/>
    <w:rsid w:val="00686B99"/>
    <w:rsid w:val="00687349"/>
    <w:rsid w:val="0068785D"/>
    <w:rsid w:val="006878B2"/>
    <w:rsid w:val="00690E65"/>
    <w:rsid w:val="00691162"/>
    <w:rsid w:val="006923D5"/>
    <w:rsid w:val="00692852"/>
    <w:rsid w:val="00692A80"/>
    <w:rsid w:val="00692B67"/>
    <w:rsid w:val="00694595"/>
    <w:rsid w:val="0069469A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AFF"/>
    <w:rsid w:val="0069761B"/>
    <w:rsid w:val="006A014E"/>
    <w:rsid w:val="006A0639"/>
    <w:rsid w:val="006A0FAF"/>
    <w:rsid w:val="006A14A1"/>
    <w:rsid w:val="006A1647"/>
    <w:rsid w:val="006A167E"/>
    <w:rsid w:val="006A1D5B"/>
    <w:rsid w:val="006A1EB3"/>
    <w:rsid w:val="006A1F52"/>
    <w:rsid w:val="006A2279"/>
    <w:rsid w:val="006A26FB"/>
    <w:rsid w:val="006A29DF"/>
    <w:rsid w:val="006A3087"/>
    <w:rsid w:val="006A351B"/>
    <w:rsid w:val="006A42F1"/>
    <w:rsid w:val="006A4F1D"/>
    <w:rsid w:val="006A5260"/>
    <w:rsid w:val="006A595C"/>
    <w:rsid w:val="006A5C2E"/>
    <w:rsid w:val="006A5C59"/>
    <w:rsid w:val="006A64B6"/>
    <w:rsid w:val="006A6723"/>
    <w:rsid w:val="006A6749"/>
    <w:rsid w:val="006A6AEA"/>
    <w:rsid w:val="006A7390"/>
    <w:rsid w:val="006A7792"/>
    <w:rsid w:val="006A7EA9"/>
    <w:rsid w:val="006B04B5"/>
    <w:rsid w:val="006B0996"/>
    <w:rsid w:val="006B135E"/>
    <w:rsid w:val="006B1685"/>
    <w:rsid w:val="006B1809"/>
    <w:rsid w:val="006B1B1F"/>
    <w:rsid w:val="006B20AF"/>
    <w:rsid w:val="006B221A"/>
    <w:rsid w:val="006B24FD"/>
    <w:rsid w:val="006B2DFC"/>
    <w:rsid w:val="006B3729"/>
    <w:rsid w:val="006B37BF"/>
    <w:rsid w:val="006B470F"/>
    <w:rsid w:val="006B4DE2"/>
    <w:rsid w:val="006B57DC"/>
    <w:rsid w:val="006B5B2A"/>
    <w:rsid w:val="006B5E6B"/>
    <w:rsid w:val="006B641B"/>
    <w:rsid w:val="006B656A"/>
    <w:rsid w:val="006B7FD8"/>
    <w:rsid w:val="006C0356"/>
    <w:rsid w:val="006C097D"/>
    <w:rsid w:val="006C15B9"/>
    <w:rsid w:val="006C2233"/>
    <w:rsid w:val="006C2A2C"/>
    <w:rsid w:val="006C2ACD"/>
    <w:rsid w:val="006C38F9"/>
    <w:rsid w:val="006C3C08"/>
    <w:rsid w:val="006C429D"/>
    <w:rsid w:val="006C440F"/>
    <w:rsid w:val="006C4AB9"/>
    <w:rsid w:val="006C4F1E"/>
    <w:rsid w:val="006C59CA"/>
    <w:rsid w:val="006C5DED"/>
    <w:rsid w:val="006C5DFC"/>
    <w:rsid w:val="006C6817"/>
    <w:rsid w:val="006C6B6C"/>
    <w:rsid w:val="006C6D3D"/>
    <w:rsid w:val="006C763E"/>
    <w:rsid w:val="006C7848"/>
    <w:rsid w:val="006D00EA"/>
    <w:rsid w:val="006D0799"/>
    <w:rsid w:val="006D0B94"/>
    <w:rsid w:val="006D1857"/>
    <w:rsid w:val="006D1E45"/>
    <w:rsid w:val="006D21D2"/>
    <w:rsid w:val="006D21DF"/>
    <w:rsid w:val="006D22EA"/>
    <w:rsid w:val="006D37A5"/>
    <w:rsid w:val="006D3A94"/>
    <w:rsid w:val="006D3ACB"/>
    <w:rsid w:val="006D46C6"/>
    <w:rsid w:val="006D5DED"/>
    <w:rsid w:val="006D5F02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D7"/>
    <w:rsid w:val="006E3692"/>
    <w:rsid w:val="006E3C1C"/>
    <w:rsid w:val="006E40E6"/>
    <w:rsid w:val="006E42B4"/>
    <w:rsid w:val="006E4D52"/>
    <w:rsid w:val="006E5520"/>
    <w:rsid w:val="006E5834"/>
    <w:rsid w:val="006E62B3"/>
    <w:rsid w:val="006E69E1"/>
    <w:rsid w:val="006E6A11"/>
    <w:rsid w:val="006E6A58"/>
    <w:rsid w:val="006E6DC9"/>
    <w:rsid w:val="006E7C9D"/>
    <w:rsid w:val="006F034E"/>
    <w:rsid w:val="006F036E"/>
    <w:rsid w:val="006F05F0"/>
    <w:rsid w:val="006F12D4"/>
    <w:rsid w:val="006F1963"/>
    <w:rsid w:val="006F228F"/>
    <w:rsid w:val="006F3062"/>
    <w:rsid w:val="006F3A31"/>
    <w:rsid w:val="006F3F1F"/>
    <w:rsid w:val="006F4B55"/>
    <w:rsid w:val="006F5227"/>
    <w:rsid w:val="006F53FD"/>
    <w:rsid w:val="006F5D21"/>
    <w:rsid w:val="006F69F1"/>
    <w:rsid w:val="006F7039"/>
    <w:rsid w:val="006F7E10"/>
    <w:rsid w:val="006F7F4B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440"/>
    <w:rsid w:val="007046CF"/>
    <w:rsid w:val="00704F45"/>
    <w:rsid w:val="007052F3"/>
    <w:rsid w:val="00705368"/>
    <w:rsid w:val="007057B7"/>
    <w:rsid w:val="00705A05"/>
    <w:rsid w:val="00706141"/>
    <w:rsid w:val="00706C95"/>
    <w:rsid w:val="00707FBC"/>
    <w:rsid w:val="0071038C"/>
    <w:rsid w:val="007104D1"/>
    <w:rsid w:val="00710796"/>
    <w:rsid w:val="00710A7F"/>
    <w:rsid w:val="007122D0"/>
    <w:rsid w:val="00712C94"/>
    <w:rsid w:val="00713205"/>
    <w:rsid w:val="00713495"/>
    <w:rsid w:val="00713EDF"/>
    <w:rsid w:val="0071460E"/>
    <w:rsid w:val="00714B2E"/>
    <w:rsid w:val="00714CBD"/>
    <w:rsid w:val="0071514B"/>
    <w:rsid w:val="007154A1"/>
    <w:rsid w:val="0071572D"/>
    <w:rsid w:val="00715990"/>
    <w:rsid w:val="00715A9F"/>
    <w:rsid w:val="00716D4D"/>
    <w:rsid w:val="007176E8"/>
    <w:rsid w:val="00717C67"/>
    <w:rsid w:val="00717FF7"/>
    <w:rsid w:val="0072036C"/>
    <w:rsid w:val="0072046D"/>
    <w:rsid w:val="007208EB"/>
    <w:rsid w:val="00720DC2"/>
    <w:rsid w:val="00720E36"/>
    <w:rsid w:val="00723EAC"/>
    <w:rsid w:val="0072421B"/>
    <w:rsid w:val="007245D6"/>
    <w:rsid w:val="0072674A"/>
    <w:rsid w:val="0072721F"/>
    <w:rsid w:val="007273C1"/>
    <w:rsid w:val="00727CAA"/>
    <w:rsid w:val="0073031F"/>
    <w:rsid w:val="00730658"/>
    <w:rsid w:val="00730B6E"/>
    <w:rsid w:val="0073144F"/>
    <w:rsid w:val="00731973"/>
    <w:rsid w:val="00731B8F"/>
    <w:rsid w:val="00732138"/>
    <w:rsid w:val="00732251"/>
    <w:rsid w:val="0073226A"/>
    <w:rsid w:val="0073257D"/>
    <w:rsid w:val="007332B7"/>
    <w:rsid w:val="007337C5"/>
    <w:rsid w:val="00733887"/>
    <w:rsid w:val="00733FCF"/>
    <w:rsid w:val="0073416D"/>
    <w:rsid w:val="00734790"/>
    <w:rsid w:val="007349C9"/>
    <w:rsid w:val="00734C4E"/>
    <w:rsid w:val="007350E1"/>
    <w:rsid w:val="00735703"/>
    <w:rsid w:val="00735809"/>
    <w:rsid w:val="00735C96"/>
    <w:rsid w:val="00735E48"/>
    <w:rsid w:val="00735E79"/>
    <w:rsid w:val="00736309"/>
    <w:rsid w:val="00736418"/>
    <w:rsid w:val="0073748C"/>
    <w:rsid w:val="00737562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5FA"/>
    <w:rsid w:val="00743633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923"/>
    <w:rsid w:val="0075051B"/>
    <w:rsid w:val="0075092C"/>
    <w:rsid w:val="00751611"/>
    <w:rsid w:val="00751B76"/>
    <w:rsid w:val="00751C76"/>
    <w:rsid w:val="00751C8B"/>
    <w:rsid w:val="00751D04"/>
    <w:rsid w:val="00751DBE"/>
    <w:rsid w:val="007524F9"/>
    <w:rsid w:val="00752CE7"/>
    <w:rsid w:val="00754C36"/>
    <w:rsid w:val="00754E95"/>
    <w:rsid w:val="00755775"/>
    <w:rsid w:val="00755C26"/>
    <w:rsid w:val="00756DD0"/>
    <w:rsid w:val="00756EC6"/>
    <w:rsid w:val="00756EDA"/>
    <w:rsid w:val="00757454"/>
    <w:rsid w:val="007577D5"/>
    <w:rsid w:val="00757BF1"/>
    <w:rsid w:val="00760AB6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25A9"/>
    <w:rsid w:val="00772C80"/>
    <w:rsid w:val="0077317B"/>
    <w:rsid w:val="00773596"/>
    <w:rsid w:val="00773CAF"/>
    <w:rsid w:val="00774F5B"/>
    <w:rsid w:val="0077576D"/>
    <w:rsid w:val="0077690B"/>
    <w:rsid w:val="0077692B"/>
    <w:rsid w:val="00776D92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32A5"/>
    <w:rsid w:val="00783975"/>
    <w:rsid w:val="0078420E"/>
    <w:rsid w:val="00784AC2"/>
    <w:rsid w:val="007850DA"/>
    <w:rsid w:val="00786147"/>
    <w:rsid w:val="00786752"/>
    <w:rsid w:val="00787131"/>
    <w:rsid w:val="00787372"/>
    <w:rsid w:val="0078763D"/>
    <w:rsid w:val="00787E6F"/>
    <w:rsid w:val="007906EF"/>
    <w:rsid w:val="00791320"/>
    <w:rsid w:val="007913DD"/>
    <w:rsid w:val="00792E95"/>
    <w:rsid w:val="00793902"/>
    <w:rsid w:val="007939A4"/>
    <w:rsid w:val="00793FAC"/>
    <w:rsid w:val="00794068"/>
    <w:rsid w:val="0079461B"/>
    <w:rsid w:val="00794DBC"/>
    <w:rsid w:val="00795A59"/>
    <w:rsid w:val="00796289"/>
    <w:rsid w:val="00796772"/>
    <w:rsid w:val="00796BF8"/>
    <w:rsid w:val="00797984"/>
    <w:rsid w:val="007A0970"/>
    <w:rsid w:val="007A0AE9"/>
    <w:rsid w:val="007A0BA0"/>
    <w:rsid w:val="007A0F1B"/>
    <w:rsid w:val="007A10D4"/>
    <w:rsid w:val="007A11EC"/>
    <w:rsid w:val="007A141E"/>
    <w:rsid w:val="007A1598"/>
    <w:rsid w:val="007A1A50"/>
    <w:rsid w:val="007A1D7E"/>
    <w:rsid w:val="007A29D4"/>
    <w:rsid w:val="007A2D1E"/>
    <w:rsid w:val="007A3350"/>
    <w:rsid w:val="007A374B"/>
    <w:rsid w:val="007A3C2D"/>
    <w:rsid w:val="007A44DE"/>
    <w:rsid w:val="007A4A5D"/>
    <w:rsid w:val="007A5348"/>
    <w:rsid w:val="007A5B89"/>
    <w:rsid w:val="007A6453"/>
    <w:rsid w:val="007A6830"/>
    <w:rsid w:val="007A701C"/>
    <w:rsid w:val="007A75A1"/>
    <w:rsid w:val="007A7D9B"/>
    <w:rsid w:val="007B0144"/>
    <w:rsid w:val="007B026C"/>
    <w:rsid w:val="007B0530"/>
    <w:rsid w:val="007B0F84"/>
    <w:rsid w:val="007B23B1"/>
    <w:rsid w:val="007B25DC"/>
    <w:rsid w:val="007B42B7"/>
    <w:rsid w:val="007B4832"/>
    <w:rsid w:val="007B4877"/>
    <w:rsid w:val="007B4D71"/>
    <w:rsid w:val="007B4E66"/>
    <w:rsid w:val="007B5BB1"/>
    <w:rsid w:val="007B6386"/>
    <w:rsid w:val="007B70B6"/>
    <w:rsid w:val="007B7294"/>
    <w:rsid w:val="007B73C5"/>
    <w:rsid w:val="007C0151"/>
    <w:rsid w:val="007C0301"/>
    <w:rsid w:val="007C0C55"/>
    <w:rsid w:val="007C0EB3"/>
    <w:rsid w:val="007C1E05"/>
    <w:rsid w:val="007C1EC9"/>
    <w:rsid w:val="007C256A"/>
    <w:rsid w:val="007C2786"/>
    <w:rsid w:val="007C2AD4"/>
    <w:rsid w:val="007C3920"/>
    <w:rsid w:val="007C40BE"/>
    <w:rsid w:val="007C439C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CF"/>
    <w:rsid w:val="007D0E53"/>
    <w:rsid w:val="007D15ED"/>
    <w:rsid w:val="007D1AFE"/>
    <w:rsid w:val="007D21AF"/>
    <w:rsid w:val="007D254A"/>
    <w:rsid w:val="007D2607"/>
    <w:rsid w:val="007D28D6"/>
    <w:rsid w:val="007D2E1A"/>
    <w:rsid w:val="007D37CC"/>
    <w:rsid w:val="007D3FFF"/>
    <w:rsid w:val="007D4A27"/>
    <w:rsid w:val="007D5243"/>
    <w:rsid w:val="007D5647"/>
    <w:rsid w:val="007D5C43"/>
    <w:rsid w:val="007D5E29"/>
    <w:rsid w:val="007D63A3"/>
    <w:rsid w:val="007D6772"/>
    <w:rsid w:val="007D6B69"/>
    <w:rsid w:val="007D708C"/>
    <w:rsid w:val="007D747F"/>
    <w:rsid w:val="007D77DC"/>
    <w:rsid w:val="007E021F"/>
    <w:rsid w:val="007E0A55"/>
    <w:rsid w:val="007E0A78"/>
    <w:rsid w:val="007E1140"/>
    <w:rsid w:val="007E1216"/>
    <w:rsid w:val="007E1CEE"/>
    <w:rsid w:val="007E2864"/>
    <w:rsid w:val="007E2D26"/>
    <w:rsid w:val="007E308E"/>
    <w:rsid w:val="007E3231"/>
    <w:rsid w:val="007E3B23"/>
    <w:rsid w:val="007E45E5"/>
    <w:rsid w:val="007E4619"/>
    <w:rsid w:val="007E4D24"/>
    <w:rsid w:val="007E55DC"/>
    <w:rsid w:val="007E56D7"/>
    <w:rsid w:val="007E5755"/>
    <w:rsid w:val="007E5AC3"/>
    <w:rsid w:val="007E6D9D"/>
    <w:rsid w:val="007E6E41"/>
    <w:rsid w:val="007E6F75"/>
    <w:rsid w:val="007E7A81"/>
    <w:rsid w:val="007E7EC6"/>
    <w:rsid w:val="007F0D4F"/>
    <w:rsid w:val="007F0D53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2E0"/>
    <w:rsid w:val="007F3699"/>
    <w:rsid w:val="007F40B0"/>
    <w:rsid w:val="007F473A"/>
    <w:rsid w:val="007F4958"/>
    <w:rsid w:val="007F4A22"/>
    <w:rsid w:val="007F4E9B"/>
    <w:rsid w:val="007F4F3D"/>
    <w:rsid w:val="007F5F1C"/>
    <w:rsid w:val="007F5FCC"/>
    <w:rsid w:val="007F629B"/>
    <w:rsid w:val="007F63AC"/>
    <w:rsid w:val="007F67CE"/>
    <w:rsid w:val="007F6A2A"/>
    <w:rsid w:val="007F6B3E"/>
    <w:rsid w:val="007F6B41"/>
    <w:rsid w:val="007F6C9F"/>
    <w:rsid w:val="007F70B4"/>
    <w:rsid w:val="007F7DA7"/>
    <w:rsid w:val="00800058"/>
    <w:rsid w:val="008003E0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EED"/>
    <w:rsid w:val="008051BA"/>
    <w:rsid w:val="008051CD"/>
    <w:rsid w:val="00805663"/>
    <w:rsid w:val="00805A2C"/>
    <w:rsid w:val="00806381"/>
    <w:rsid w:val="008063BC"/>
    <w:rsid w:val="008064C7"/>
    <w:rsid w:val="00806AB7"/>
    <w:rsid w:val="00807751"/>
    <w:rsid w:val="00810053"/>
    <w:rsid w:val="00810104"/>
    <w:rsid w:val="0081027A"/>
    <w:rsid w:val="0081154E"/>
    <w:rsid w:val="008115A9"/>
    <w:rsid w:val="0081277D"/>
    <w:rsid w:val="00812DDC"/>
    <w:rsid w:val="00813134"/>
    <w:rsid w:val="00813AA9"/>
    <w:rsid w:val="00813C31"/>
    <w:rsid w:val="00814C7F"/>
    <w:rsid w:val="008154C4"/>
    <w:rsid w:val="008159F7"/>
    <w:rsid w:val="00815CC8"/>
    <w:rsid w:val="00816C62"/>
    <w:rsid w:val="00817024"/>
    <w:rsid w:val="00820341"/>
    <w:rsid w:val="0082044A"/>
    <w:rsid w:val="0082050A"/>
    <w:rsid w:val="0082145A"/>
    <w:rsid w:val="00821DE7"/>
    <w:rsid w:val="008220A3"/>
    <w:rsid w:val="008221C8"/>
    <w:rsid w:val="0082252E"/>
    <w:rsid w:val="00822B44"/>
    <w:rsid w:val="008234FD"/>
    <w:rsid w:val="00823DEA"/>
    <w:rsid w:val="00823E08"/>
    <w:rsid w:val="00824421"/>
    <w:rsid w:val="00824B0B"/>
    <w:rsid w:val="00824EF6"/>
    <w:rsid w:val="00824F83"/>
    <w:rsid w:val="00825212"/>
    <w:rsid w:val="008261E4"/>
    <w:rsid w:val="008271FA"/>
    <w:rsid w:val="00827C88"/>
    <w:rsid w:val="00830076"/>
    <w:rsid w:val="008304CE"/>
    <w:rsid w:val="00830BC8"/>
    <w:rsid w:val="0083178D"/>
    <w:rsid w:val="0083213A"/>
    <w:rsid w:val="008324BB"/>
    <w:rsid w:val="008327FB"/>
    <w:rsid w:val="00833DA2"/>
    <w:rsid w:val="00833E44"/>
    <w:rsid w:val="00833F38"/>
    <w:rsid w:val="00834113"/>
    <w:rsid w:val="00834241"/>
    <w:rsid w:val="00834338"/>
    <w:rsid w:val="0083456C"/>
    <w:rsid w:val="00834593"/>
    <w:rsid w:val="00835144"/>
    <w:rsid w:val="00835BB4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451"/>
    <w:rsid w:val="00844550"/>
    <w:rsid w:val="008447C3"/>
    <w:rsid w:val="00844812"/>
    <w:rsid w:val="00844921"/>
    <w:rsid w:val="00845370"/>
    <w:rsid w:val="00846287"/>
    <w:rsid w:val="008469B5"/>
    <w:rsid w:val="00846B4C"/>
    <w:rsid w:val="00846CD1"/>
    <w:rsid w:val="0084770B"/>
    <w:rsid w:val="008505CE"/>
    <w:rsid w:val="00850B19"/>
    <w:rsid w:val="00850EDE"/>
    <w:rsid w:val="008511E3"/>
    <w:rsid w:val="00851567"/>
    <w:rsid w:val="008517D7"/>
    <w:rsid w:val="00851862"/>
    <w:rsid w:val="00851EE4"/>
    <w:rsid w:val="0085265F"/>
    <w:rsid w:val="00852AC1"/>
    <w:rsid w:val="0085347C"/>
    <w:rsid w:val="00853EDE"/>
    <w:rsid w:val="008540E6"/>
    <w:rsid w:val="00856D1E"/>
    <w:rsid w:val="00856F93"/>
    <w:rsid w:val="0085727D"/>
    <w:rsid w:val="008572DA"/>
    <w:rsid w:val="00857D14"/>
    <w:rsid w:val="00860051"/>
    <w:rsid w:val="0086022B"/>
    <w:rsid w:val="008604FB"/>
    <w:rsid w:val="008623E4"/>
    <w:rsid w:val="008623F0"/>
    <w:rsid w:val="00863C45"/>
    <w:rsid w:val="008642B5"/>
    <w:rsid w:val="00864595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F17"/>
    <w:rsid w:val="0087407D"/>
    <w:rsid w:val="0087441C"/>
    <w:rsid w:val="00874F14"/>
    <w:rsid w:val="00874F7F"/>
    <w:rsid w:val="00875C3D"/>
    <w:rsid w:val="008766BA"/>
    <w:rsid w:val="00876B25"/>
    <w:rsid w:val="00876CAC"/>
    <w:rsid w:val="00876D1C"/>
    <w:rsid w:val="00876E70"/>
    <w:rsid w:val="00877A6A"/>
    <w:rsid w:val="00880507"/>
    <w:rsid w:val="00880732"/>
    <w:rsid w:val="00880CBB"/>
    <w:rsid w:val="00880DD6"/>
    <w:rsid w:val="008810DB"/>
    <w:rsid w:val="00881E27"/>
    <w:rsid w:val="00882742"/>
    <w:rsid w:val="00882A08"/>
    <w:rsid w:val="00882E4C"/>
    <w:rsid w:val="0088305F"/>
    <w:rsid w:val="0088333B"/>
    <w:rsid w:val="0088348C"/>
    <w:rsid w:val="00883735"/>
    <w:rsid w:val="00884013"/>
    <w:rsid w:val="00884582"/>
    <w:rsid w:val="00884CCA"/>
    <w:rsid w:val="008852D4"/>
    <w:rsid w:val="0088541D"/>
    <w:rsid w:val="00885974"/>
    <w:rsid w:val="00885DE0"/>
    <w:rsid w:val="00885E72"/>
    <w:rsid w:val="008865A8"/>
    <w:rsid w:val="008865C6"/>
    <w:rsid w:val="00886831"/>
    <w:rsid w:val="00886882"/>
    <w:rsid w:val="00886B76"/>
    <w:rsid w:val="008873CF"/>
    <w:rsid w:val="0089010C"/>
    <w:rsid w:val="008904E5"/>
    <w:rsid w:val="00890539"/>
    <w:rsid w:val="008906A4"/>
    <w:rsid w:val="008910B1"/>
    <w:rsid w:val="008912BB"/>
    <w:rsid w:val="00891547"/>
    <w:rsid w:val="00891A1D"/>
    <w:rsid w:val="008920D6"/>
    <w:rsid w:val="0089223A"/>
    <w:rsid w:val="00893CD0"/>
    <w:rsid w:val="00894381"/>
    <w:rsid w:val="0089507E"/>
    <w:rsid w:val="0089570C"/>
    <w:rsid w:val="00895812"/>
    <w:rsid w:val="00895F53"/>
    <w:rsid w:val="0089611F"/>
    <w:rsid w:val="008963E0"/>
    <w:rsid w:val="008976E3"/>
    <w:rsid w:val="0089780C"/>
    <w:rsid w:val="008A098F"/>
    <w:rsid w:val="008A10BF"/>
    <w:rsid w:val="008A1C03"/>
    <w:rsid w:val="008A211C"/>
    <w:rsid w:val="008A2EBA"/>
    <w:rsid w:val="008A3449"/>
    <w:rsid w:val="008A3BA1"/>
    <w:rsid w:val="008A444A"/>
    <w:rsid w:val="008A4559"/>
    <w:rsid w:val="008A4E3E"/>
    <w:rsid w:val="008A5102"/>
    <w:rsid w:val="008A5ADC"/>
    <w:rsid w:val="008A62DF"/>
    <w:rsid w:val="008A695B"/>
    <w:rsid w:val="008A6C26"/>
    <w:rsid w:val="008A72FD"/>
    <w:rsid w:val="008B036E"/>
    <w:rsid w:val="008B049A"/>
    <w:rsid w:val="008B0E1F"/>
    <w:rsid w:val="008B10CB"/>
    <w:rsid w:val="008B110C"/>
    <w:rsid w:val="008B1900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59E"/>
    <w:rsid w:val="008B76FA"/>
    <w:rsid w:val="008B7DC4"/>
    <w:rsid w:val="008C1293"/>
    <w:rsid w:val="008C261D"/>
    <w:rsid w:val="008C2A4B"/>
    <w:rsid w:val="008C2FFB"/>
    <w:rsid w:val="008C3571"/>
    <w:rsid w:val="008C374B"/>
    <w:rsid w:val="008C37A6"/>
    <w:rsid w:val="008C40DF"/>
    <w:rsid w:val="008C4105"/>
    <w:rsid w:val="008C4A82"/>
    <w:rsid w:val="008C59E8"/>
    <w:rsid w:val="008C5F47"/>
    <w:rsid w:val="008C746C"/>
    <w:rsid w:val="008C7E77"/>
    <w:rsid w:val="008D03F4"/>
    <w:rsid w:val="008D0607"/>
    <w:rsid w:val="008D06B1"/>
    <w:rsid w:val="008D0A4C"/>
    <w:rsid w:val="008D10C5"/>
    <w:rsid w:val="008D1921"/>
    <w:rsid w:val="008D1977"/>
    <w:rsid w:val="008D1B18"/>
    <w:rsid w:val="008D1B3B"/>
    <w:rsid w:val="008D1D4F"/>
    <w:rsid w:val="008D1F26"/>
    <w:rsid w:val="008D2116"/>
    <w:rsid w:val="008D224D"/>
    <w:rsid w:val="008D2B0A"/>
    <w:rsid w:val="008D2C2B"/>
    <w:rsid w:val="008D3CF5"/>
    <w:rsid w:val="008D3EB5"/>
    <w:rsid w:val="008D3EDB"/>
    <w:rsid w:val="008D50E1"/>
    <w:rsid w:val="008D5549"/>
    <w:rsid w:val="008D5827"/>
    <w:rsid w:val="008D5AD6"/>
    <w:rsid w:val="008D5EE5"/>
    <w:rsid w:val="008D5F91"/>
    <w:rsid w:val="008D6C8E"/>
    <w:rsid w:val="008E11BC"/>
    <w:rsid w:val="008E1670"/>
    <w:rsid w:val="008E197D"/>
    <w:rsid w:val="008E221C"/>
    <w:rsid w:val="008E228D"/>
    <w:rsid w:val="008E2FC8"/>
    <w:rsid w:val="008E3367"/>
    <w:rsid w:val="008E3807"/>
    <w:rsid w:val="008E3898"/>
    <w:rsid w:val="008E4276"/>
    <w:rsid w:val="008E5033"/>
    <w:rsid w:val="008E5051"/>
    <w:rsid w:val="008E5273"/>
    <w:rsid w:val="008E6A20"/>
    <w:rsid w:val="008E6B99"/>
    <w:rsid w:val="008E7160"/>
    <w:rsid w:val="008E7195"/>
    <w:rsid w:val="008E741A"/>
    <w:rsid w:val="008E7935"/>
    <w:rsid w:val="008F0682"/>
    <w:rsid w:val="008F0DE3"/>
    <w:rsid w:val="008F15DF"/>
    <w:rsid w:val="008F17B7"/>
    <w:rsid w:val="008F1E51"/>
    <w:rsid w:val="008F2497"/>
    <w:rsid w:val="008F250D"/>
    <w:rsid w:val="008F29F7"/>
    <w:rsid w:val="008F2CB5"/>
    <w:rsid w:val="008F4098"/>
    <w:rsid w:val="008F437D"/>
    <w:rsid w:val="008F4444"/>
    <w:rsid w:val="008F48AC"/>
    <w:rsid w:val="008F4DB2"/>
    <w:rsid w:val="008F4DD3"/>
    <w:rsid w:val="008F53F1"/>
    <w:rsid w:val="008F54B5"/>
    <w:rsid w:val="008F5D10"/>
    <w:rsid w:val="008F5E23"/>
    <w:rsid w:val="008F69CF"/>
    <w:rsid w:val="008F70A6"/>
    <w:rsid w:val="008F73C7"/>
    <w:rsid w:val="008F7EE3"/>
    <w:rsid w:val="0090029F"/>
    <w:rsid w:val="00900419"/>
    <w:rsid w:val="009012AC"/>
    <w:rsid w:val="009013F7"/>
    <w:rsid w:val="009014E4"/>
    <w:rsid w:val="0090171B"/>
    <w:rsid w:val="00901B5F"/>
    <w:rsid w:val="00902B8A"/>
    <w:rsid w:val="0090312B"/>
    <w:rsid w:val="00904877"/>
    <w:rsid w:val="00904D2A"/>
    <w:rsid w:val="00905404"/>
    <w:rsid w:val="0090557C"/>
    <w:rsid w:val="009057FA"/>
    <w:rsid w:val="00905941"/>
    <w:rsid w:val="00905AE7"/>
    <w:rsid w:val="00905B70"/>
    <w:rsid w:val="00905BEB"/>
    <w:rsid w:val="00905CE5"/>
    <w:rsid w:val="0090638E"/>
    <w:rsid w:val="00906424"/>
    <w:rsid w:val="009066BD"/>
    <w:rsid w:val="00906AF9"/>
    <w:rsid w:val="0090713E"/>
    <w:rsid w:val="00907189"/>
    <w:rsid w:val="00907F3F"/>
    <w:rsid w:val="00910027"/>
    <w:rsid w:val="0091057C"/>
    <w:rsid w:val="00911517"/>
    <w:rsid w:val="009115F2"/>
    <w:rsid w:val="00911797"/>
    <w:rsid w:val="009121EC"/>
    <w:rsid w:val="009122DA"/>
    <w:rsid w:val="00912B35"/>
    <w:rsid w:val="00913104"/>
    <w:rsid w:val="0091347D"/>
    <w:rsid w:val="0091357F"/>
    <w:rsid w:val="00913837"/>
    <w:rsid w:val="00914168"/>
    <w:rsid w:val="00914D96"/>
    <w:rsid w:val="009150E0"/>
    <w:rsid w:val="0091515E"/>
    <w:rsid w:val="0091518E"/>
    <w:rsid w:val="0091589A"/>
    <w:rsid w:val="00915C78"/>
    <w:rsid w:val="009163A4"/>
    <w:rsid w:val="0091681E"/>
    <w:rsid w:val="009169A5"/>
    <w:rsid w:val="00916A01"/>
    <w:rsid w:val="009173BB"/>
    <w:rsid w:val="00917818"/>
    <w:rsid w:val="00917C1F"/>
    <w:rsid w:val="009204F7"/>
    <w:rsid w:val="0092060E"/>
    <w:rsid w:val="0092069D"/>
    <w:rsid w:val="00920A75"/>
    <w:rsid w:val="00920EE7"/>
    <w:rsid w:val="00921AA2"/>
    <w:rsid w:val="009234C2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7A86"/>
    <w:rsid w:val="009300FD"/>
    <w:rsid w:val="00930569"/>
    <w:rsid w:val="009308A3"/>
    <w:rsid w:val="00930F56"/>
    <w:rsid w:val="009313E2"/>
    <w:rsid w:val="00931C28"/>
    <w:rsid w:val="00932E38"/>
    <w:rsid w:val="009334A5"/>
    <w:rsid w:val="00933A8D"/>
    <w:rsid w:val="00933FCE"/>
    <w:rsid w:val="0093411E"/>
    <w:rsid w:val="00936231"/>
    <w:rsid w:val="00936324"/>
    <w:rsid w:val="00936979"/>
    <w:rsid w:val="00936A4D"/>
    <w:rsid w:val="00936C2C"/>
    <w:rsid w:val="0093744D"/>
    <w:rsid w:val="00937482"/>
    <w:rsid w:val="00940104"/>
    <w:rsid w:val="00940D1F"/>
    <w:rsid w:val="00940F91"/>
    <w:rsid w:val="00941902"/>
    <w:rsid w:val="00942859"/>
    <w:rsid w:val="00943173"/>
    <w:rsid w:val="0094333A"/>
    <w:rsid w:val="00943F13"/>
    <w:rsid w:val="0094419E"/>
    <w:rsid w:val="0094445F"/>
    <w:rsid w:val="0094448B"/>
    <w:rsid w:val="00945D7D"/>
    <w:rsid w:val="00946008"/>
    <w:rsid w:val="009475AF"/>
    <w:rsid w:val="0094760A"/>
    <w:rsid w:val="00947A5B"/>
    <w:rsid w:val="00950D4D"/>
    <w:rsid w:val="00951027"/>
    <w:rsid w:val="00951114"/>
    <w:rsid w:val="009514CD"/>
    <w:rsid w:val="00951DDB"/>
    <w:rsid w:val="00951FCE"/>
    <w:rsid w:val="00952399"/>
    <w:rsid w:val="009526F6"/>
    <w:rsid w:val="009528DD"/>
    <w:rsid w:val="00952D2F"/>
    <w:rsid w:val="00953137"/>
    <w:rsid w:val="00953181"/>
    <w:rsid w:val="0095347B"/>
    <w:rsid w:val="00953F32"/>
    <w:rsid w:val="0095512C"/>
    <w:rsid w:val="00955377"/>
    <w:rsid w:val="00955510"/>
    <w:rsid w:val="00956315"/>
    <w:rsid w:val="009569DB"/>
    <w:rsid w:val="00956B1A"/>
    <w:rsid w:val="0095701F"/>
    <w:rsid w:val="009573D3"/>
    <w:rsid w:val="00957655"/>
    <w:rsid w:val="00957D00"/>
    <w:rsid w:val="00957E38"/>
    <w:rsid w:val="009602AD"/>
    <w:rsid w:val="0096066E"/>
    <w:rsid w:val="009619C7"/>
    <w:rsid w:val="00961B83"/>
    <w:rsid w:val="00961BA9"/>
    <w:rsid w:val="009620C0"/>
    <w:rsid w:val="009620E0"/>
    <w:rsid w:val="009623CE"/>
    <w:rsid w:val="00962AF3"/>
    <w:rsid w:val="00962B9C"/>
    <w:rsid w:val="00963617"/>
    <w:rsid w:val="00963CA6"/>
    <w:rsid w:val="009646D6"/>
    <w:rsid w:val="00966BE7"/>
    <w:rsid w:val="00966C3A"/>
    <w:rsid w:val="00966E05"/>
    <w:rsid w:val="009672CA"/>
    <w:rsid w:val="009675F6"/>
    <w:rsid w:val="009706F0"/>
    <w:rsid w:val="00970ABC"/>
    <w:rsid w:val="00971E4D"/>
    <w:rsid w:val="00972D27"/>
    <w:rsid w:val="00973BB8"/>
    <w:rsid w:val="00974241"/>
    <w:rsid w:val="00974CE9"/>
    <w:rsid w:val="00974E26"/>
    <w:rsid w:val="00975E57"/>
    <w:rsid w:val="009768EE"/>
    <w:rsid w:val="009768F4"/>
    <w:rsid w:val="0097790E"/>
    <w:rsid w:val="009803AF"/>
    <w:rsid w:val="00980C84"/>
    <w:rsid w:val="00980CBD"/>
    <w:rsid w:val="00980CC6"/>
    <w:rsid w:val="00980DE8"/>
    <w:rsid w:val="0098139F"/>
    <w:rsid w:val="00981724"/>
    <w:rsid w:val="00981CB8"/>
    <w:rsid w:val="00983067"/>
    <w:rsid w:val="0098345E"/>
    <w:rsid w:val="009837A4"/>
    <w:rsid w:val="00983D56"/>
    <w:rsid w:val="00984429"/>
    <w:rsid w:val="00984521"/>
    <w:rsid w:val="0098473D"/>
    <w:rsid w:val="00984C11"/>
    <w:rsid w:val="00984F95"/>
    <w:rsid w:val="00985102"/>
    <w:rsid w:val="009851D9"/>
    <w:rsid w:val="00985532"/>
    <w:rsid w:val="009855CA"/>
    <w:rsid w:val="009859F8"/>
    <w:rsid w:val="009868C9"/>
    <w:rsid w:val="00987019"/>
    <w:rsid w:val="0098730F"/>
    <w:rsid w:val="00987CD1"/>
    <w:rsid w:val="00990381"/>
    <w:rsid w:val="00990A78"/>
    <w:rsid w:val="00990AC6"/>
    <w:rsid w:val="00992353"/>
    <w:rsid w:val="00992675"/>
    <w:rsid w:val="00992E62"/>
    <w:rsid w:val="00993363"/>
    <w:rsid w:val="00993364"/>
    <w:rsid w:val="00993818"/>
    <w:rsid w:val="00993F04"/>
    <w:rsid w:val="0099442A"/>
    <w:rsid w:val="00994BD9"/>
    <w:rsid w:val="00994DA2"/>
    <w:rsid w:val="00995445"/>
    <w:rsid w:val="0099584D"/>
    <w:rsid w:val="00996BCF"/>
    <w:rsid w:val="009A143F"/>
    <w:rsid w:val="009A209A"/>
    <w:rsid w:val="009A3B24"/>
    <w:rsid w:val="009A4F62"/>
    <w:rsid w:val="009A51F9"/>
    <w:rsid w:val="009A6633"/>
    <w:rsid w:val="009A666F"/>
    <w:rsid w:val="009A7A7E"/>
    <w:rsid w:val="009A7D74"/>
    <w:rsid w:val="009B067F"/>
    <w:rsid w:val="009B0975"/>
    <w:rsid w:val="009B0CDC"/>
    <w:rsid w:val="009B15EA"/>
    <w:rsid w:val="009B1A23"/>
    <w:rsid w:val="009B1E30"/>
    <w:rsid w:val="009B1FEF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D9A"/>
    <w:rsid w:val="009B709E"/>
    <w:rsid w:val="009B7512"/>
    <w:rsid w:val="009B768C"/>
    <w:rsid w:val="009C048B"/>
    <w:rsid w:val="009C127D"/>
    <w:rsid w:val="009C1439"/>
    <w:rsid w:val="009C14F0"/>
    <w:rsid w:val="009C156B"/>
    <w:rsid w:val="009C1622"/>
    <w:rsid w:val="009C1B9C"/>
    <w:rsid w:val="009C1CE2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E73"/>
    <w:rsid w:val="009C63DA"/>
    <w:rsid w:val="009C66A0"/>
    <w:rsid w:val="009C7185"/>
    <w:rsid w:val="009C7B20"/>
    <w:rsid w:val="009D0586"/>
    <w:rsid w:val="009D068D"/>
    <w:rsid w:val="009D06A7"/>
    <w:rsid w:val="009D0979"/>
    <w:rsid w:val="009D1210"/>
    <w:rsid w:val="009D1BAD"/>
    <w:rsid w:val="009D1E81"/>
    <w:rsid w:val="009D2D38"/>
    <w:rsid w:val="009D2FEB"/>
    <w:rsid w:val="009D3B6E"/>
    <w:rsid w:val="009D3C37"/>
    <w:rsid w:val="009D458B"/>
    <w:rsid w:val="009D4968"/>
    <w:rsid w:val="009D623D"/>
    <w:rsid w:val="009D6730"/>
    <w:rsid w:val="009D6B17"/>
    <w:rsid w:val="009E082C"/>
    <w:rsid w:val="009E0916"/>
    <w:rsid w:val="009E2B4A"/>
    <w:rsid w:val="009E380A"/>
    <w:rsid w:val="009E3C43"/>
    <w:rsid w:val="009E433A"/>
    <w:rsid w:val="009E48F2"/>
    <w:rsid w:val="009E6C7D"/>
    <w:rsid w:val="009E6E00"/>
    <w:rsid w:val="009E7487"/>
    <w:rsid w:val="009E75AD"/>
    <w:rsid w:val="009E75EE"/>
    <w:rsid w:val="009E790E"/>
    <w:rsid w:val="009E7DF7"/>
    <w:rsid w:val="009F0B75"/>
    <w:rsid w:val="009F0F02"/>
    <w:rsid w:val="009F11BF"/>
    <w:rsid w:val="009F1E0F"/>
    <w:rsid w:val="009F21FE"/>
    <w:rsid w:val="009F2204"/>
    <w:rsid w:val="009F2C5F"/>
    <w:rsid w:val="009F2FDE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51"/>
    <w:rsid w:val="009F6E14"/>
    <w:rsid w:val="009F75D6"/>
    <w:rsid w:val="009F7835"/>
    <w:rsid w:val="009F792E"/>
    <w:rsid w:val="00A0079C"/>
    <w:rsid w:val="00A00930"/>
    <w:rsid w:val="00A00E0F"/>
    <w:rsid w:val="00A01397"/>
    <w:rsid w:val="00A01986"/>
    <w:rsid w:val="00A01B41"/>
    <w:rsid w:val="00A01C45"/>
    <w:rsid w:val="00A01EA9"/>
    <w:rsid w:val="00A01FDE"/>
    <w:rsid w:val="00A02505"/>
    <w:rsid w:val="00A02646"/>
    <w:rsid w:val="00A0308E"/>
    <w:rsid w:val="00A0364D"/>
    <w:rsid w:val="00A03DBA"/>
    <w:rsid w:val="00A03DC6"/>
    <w:rsid w:val="00A03E41"/>
    <w:rsid w:val="00A049D0"/>
    <w:rsid w:val="00A04BCB"/>
    <w:rsid w:val="00A056D5"/>
    <w:rsid w:val="00A058EE"/>
    <w:rsid w:val="00A06C67"/>
    <w:rsid w:val="00A06E40"/>
    <w:rsid w:val="00A07182"/>
    <w:rsid w:val="00A07937"/>
    <w:rsid w:val="00A07A91"/>
    <w:rsid w:val="00A107BF"/>
    <w:rsid w:val="00A11165"/>
    <w:rsid w:val="00A112B6"/>
    <w:rsid w:val="00A1198C"/>
    <w:rsid w:val="00A11EEA"/>
    <w:rsid w:val="00A12CDD"/>
    <w:rsid w:val="00A13151"/>
    <w:rsid w:val="00A1350E"/>
    <w:rsid w:val="00A13B7F"/>
    <w:rsid w:val="00A13C4E"/>
    <w:rsid w:val="00A14AC6"/>
    <w:rsid w:val="00A14D52"/>
    <w:rsid w:val="00A150B6"/>
    <w:rsid w:val="00A15135"/>
    <w:rsid w:val="00A15D65"/>
    <w:rsid w:val="00A160E4"/>
    <w:rsid w:val="00A1663E"/>
    <w:rsid w:val="00A1671D"/>
    <w:rsid w:val="00A16898"/>
    <w:rsid w:val="00A17047"/>
    <w:rsid w:val="00A1724E"/>
    <w:rsid w:val="00A17707"/>
    <w:rsid w:val="00A17A9C"/>
    <w:rsid w:val="00A17DB8"/>
    <w:rsid w:val="00A209DF"/>
    <w:rsid w:val="00A20BD7"/>
    <w:rsid w:val="00A20D99"/>
    <w:rsid w:val="00A2140A"/>
    <w:rsid w:val="00A21451"/>
    <w:rsid w:val="00A218A3"/>
    <w:rsid w:val="00A21C1C"/>
    <w:rsid w:val="00A2289B"/>
    <w:rsid w:val="00A23A02"/>
    <w:rsid w:val="00A249BB"/>
    <w:rsid w:val="00A24A7D"/>
    <w:rsid w:val="00A24E00"/>
    <w:rsid w:val="00A25C77"/>
    <w:rsid w:val="00A25E2A"/>
    <w:rsid w:val="00A27027"/>
    <w:rsid w:val="00A2723C"/>
    <w:rsid w:val="00A2749B"/>
    <w:rsid w:val="00A27540"/>
    <w:rsid w:val="00A27A23"/>
    <w:rsid w:val="00A27A5B"/>
    <w:rsid w:val="00A27DA1"/>
    <w:rsid w:val="00A27E38"/>
    <w:rsid w:val="00A27E84"/>
    <w:rsid w:val="00A300BC"/>
    <w:rsid w:val="00A30B59"/>
    <w:rsid w:val="00A31324"/>
    <w:rsid w:val="00A31485"/>
    <w:rsid w:val="00A31731"/>
    <w:rsid w:val="00A32111"/>
    <w:rsid w:val="00A32289"/>
    <w:rsid w:val="00A32AA2"/>
    <w:rsid w:val="00A32F0C"/>
    <w:rsid w:val="00A33897"/>
    <w:rsid w:val="00A33F6C"/>
    <w:rsid w:val="00A3554C"/>
    <w:rsid w:val="00A35970"/>
    <w:rsid w:val="00A363F0"/>
    <w:rsid w:val="00A3646C"/>
    <w:rsid w:val="00A370E2"/>
    <w:rsid w:val="00A370FA"/>
    <w:rsid w:val="00A37179"/>
    <w:rsid w:val="00A3760D"/>
    <w:rsid w:val="00A378FD"/>
    <w:rsid w:val="00A37D7C"/>
    <w:rsid w:val="00A4116F"/>
    <w:rsid w:val="00A41577"/>
    <w:rsid w:val="00A41599"/>
    <w:rsid w:val="00A415BB"/>
    <w:rsid w:val="00A419A1"/>
    <w:rsid w:val="00A41A8F"/>
    <w:rsid w:val="00A42391"/>
    <w:rsid w:val="00A4366B"/>
    <w:rsid w:val="00A43A26"/>
    <w:rsid w:val="00A44143"/>
    <w:rsid w:val="00A44B63"/>
    <w:rsid w:val="00A4512A"/>
    <w:rsid w:val="00A4565D"/>
    <w:rsid w:val="00A4573F"/>
    <w:rsid w:val="00A45C8A"/>
    <w:rsid w:val="00A45D72"/>
    <w:rsid w:val="00A464DE"/>
    <w:rsid w:val="00A46FCC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643C"/>
    <w:rsid w:val="00A5646B"/>
    <w:rsid w:val="00A564B0"/>
    <w:rsid w:val="00A565AE"/>
    <w:rsid w:val="00A569DA"/>
    <w:rsid w:val="00A56E00"/>
    <w:rsid w:val="00A5721B"/>
    <w:rsid w:val="00A57D6D"/>
    <w:rsid w:val="00A603DF"/>
    <w:rsid w:val="00A61AC9"/>
    <w:rsid w:val="00A62468"/>
    <w:rsid w:val="00A6281D"/>
    <w:rsid w:val="00A62860"/>
    <w:rsid w:val="00A62D30"/>
    <w:rsid w:val="00A63A3C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679D8"/>
    <w:rsid w:val="00A700DB"/>
    <w:rsid w:val="00A707F1"/>
    <w:rsid w:val="00A71FF8"/>
    <w:rsid w:val="00A73ADD"/>
    <w:rsid w:val="00A73E68"/>
    <w:rsid w:val="00A747C9"/>
    <w:rsid w:val="00A7652C"/>
    <w:rsid w:val="00A76BE8"/>
    <w:rsid w:val="00A76FDD"/>
    <w:rsid w:val="00A77BE1"/>
    <w:rsid w:val="00A800BF"/>
    <w:rsid w:val="00A80525"/>
    <w:rsid w:val="00A814E0"/>
    <w:rsid w:val="00A8191E"/>
    <w:rsid w:val="00A82174"/>
    <w:rsid w:val="00A826F2"/>
    <w:rsid w:val="00A82748"/>
    <w:rsid w:val="00A828B6"/>
    <w:rsid w:val="00A8332A"/>
    <w:rsid w:val="00A83850"/>
    <w:rsid w:val="00A83C9B"/>
    <w:rsid w:val="00A83FBD"/>
    <w:rsid w:val="00A84055"/>
    <w:rsid w:val="00A84874"/>
    <w:rsid w:val="00A84909"/>
    <w:rsid w:val="00A853E3"/>
    <w:rsid w:val="00A85C35"/>
    <w:rsid w:val="00A86758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3276"/>
    <w:rsid w:val="00A93C0C"/>
    <w:rsid w:val="00A95154"/>
    <w:rsid w:val="00A9528A"/>
    <w:rsid w:val="00A953FC"/>
    <w:rsid w:val="00A96093"/>
    <w:rsid w:val="00A96679"/>
    <w:rsid w:val="00A96E0A"/>
    <w:rsid w:val="00A971D3"/>
    <w:rsid w:val="00A972F6"/>
    <w:rsid w:val="00A97B42"/>
    <w:rsid w:val="00AA120E"/>
    <w:rsid w:val="00AA261E"/>
    <w:rsid w:val="00AA2727"/>
    <w:rsid w:val="00AA2B87"/>
    <w:rsid w:val="00AA2C32"/>
    <w:rsid w:val="00AA30DE"/>
    <w:rsid w:val="00AA33D2"/>
    <w:rsid w:val="00AA463E"/>
    <w:rsid w:val="00AA49DB"/>
    <w:rsid w:val="00AA4EAD"/>
    <w:rsid w:val="00AA4FA4"/>
    <w:rsid w:val="00AA5557"/>
    <w:rsid w:val="00AA617E"/>
    <w:rsid w:val="00AA6885"/>
    <w:rsid w:val="00AA6B50"/>
    <w:rsid w:val="00AA7753"/>
    <w:rsid w:val="00AA7C10"/>
    <w:rsid w:val="00AB0153"/>
    <w:rsid w:val="00AB03CF"/>
    <w:rsid w:val="00AB044F"/>
    <w:rsid w:val="00AB0468"/>
    <w:rsid w:val="00AB0477"/>
    <w:rsid w:val="00AB06B0"/>
    <w:rsid w:val="00AB0BE8"/>
    <w:rsid w:val="00AB0F3D"/>
    <w:rsid w:val="00AB1107"/>
    <w:rsid w:val="00AB131E"/>
    <w:rsid w:val="00AB1534"/>
    <w:rsid w:val="00AB1B1A"/>
    <w:rsid w:val="00AB24F7"/>
    <w:rsid w:val="00AB25F8"/>
    <w:rsid w:val="00AB3298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708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B30"/>
    <w:rsid w:val="00AC5E1C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19"/>
    <w:rsid w:val="00AD21E9"/>
    <w:rsid w:val="00AD2727"/>
    <w:rsid w:val="00AD45B1"/>
    <w:rsid w:val="00AD545F"/>
    <w:rsid w:val="00AD59AE"/>
    <w:rsid w:val="00AD7430"/>
    <w:rsid w:val="00AD7812"/>
    <w:rsid w:val="00AD78D7"/>
    <w:rsid w:val="00AD7921"/>
    <w:rsid w:val="00AD796C"/>
    <w:rsid w:val="00AE01D1"/>
    <w:rsid w:val="00AE058C"/>
    <w:rsid w:val="00AE144D"/>
    <w:rsid w:val="00AE15FF"/>
    <w:rsid w:val="00AE1D3F"/>
    <w:rsid w:val="00AE2E8D"/>
    <w:rsid w:val="00AE3358"/>
    <w:rsid w:val="00AE418E"/>
    <w:rsid w:val="00AE53FF"/>
    <w:rsid w:val="00AE6185"/>
    <w:rsid w:val="00AE6907"/>
    <w:rsid w:val="00AE6947"/>
    <w:rsid w:val="00AE6C78"/>
    <w:rsid w:val="00AE7837"/>
    <w:rsid w:val="00AF14FC"/>
    <w:rsid w:val="00AF19F6"/>
    <w:rsid w:val="00AF2742"/>
    <w:rsid w:val="00AF291C"/>
    <w:rsid w:val="00AF33DD"/>
    <w:rsid w:val="00AF350B"/>
    <w:rsid w:val="00AF42D0"/>
    <w:rsid w:val="00AF5077"/>
    <w:rsid w:val="00AF51BA"/>
    <w:rsid w:val="00AF5A32"/>
    <w:rsid w:val="00AF5E8C"/>
    <w:rsid w:val="00AF5E95"/>
    <w:rsid w:val="00AF6242"/>
    <w:rsid w:val="00AF6430"/>
    <w:rsid w:val="00AF690E"/>
    <w:rsid w:val="00AF7075"/>
    <w:rsid w:val="00AF7ABE"/>
    <w:rsid w:val="00AF7B42"/>
    <w:rsid w:val="00AF7CA3"/>
    <w:rsid w:val="00AF7FF0"/>
    <w:rsid w:val="00B00275"/>
    <w:rsid w:val="00B010E5"/>
    <w:rsid w:val="00B01C65"/>
    <w:rsid w:val="00B01DEB"/>
    <w:rsid w:val="00B0239C"/>
    <w:rsid w:val="00B027FB"/>
    <w:rsid w:val="00B02DFF"/>
    <w:rsid w:val="00B03379"/>
    <w:rsid w:val="00B04092"/>
    <w:rsid w:val="00B053C3"/>
    <w:rsid w:val="00B06007"/>
    <w:rsid w:val="00B067BE"/>
    <w:rsid w:val="00B100EB"/>
    <w:rsid w:val="00B1052B"/>
    <w:rsid w:val="00B10EC6"/>
    <w:rsid w:val="00B118E2"/>
    <w:rsid w:val="00B125BA"/>
    <w:rsid w:val="00B13263"/>
    <w:rsid w:val="00B132F2"/>
    <w:rsid w:val="00B13355"/>
    <w:rsid w:val="00B13628"/>
    <w:rsid w:val="00B13678"/>
    <w:rsid w:val="00B13E80"/>
    <w:rsid w:val="00B143DF"/>
    <w:rsid w:val="00B150CA"/>
    <w:rsid w:val="00B15A4E"/>
    <w:rsid w:val="00B168C6"/>
    <w:rsid w:val="00B16E5D"/>
    <w:rsid w:val="00B16E8C"/>
    <w:rsid w:val="00B16F0B"/>
    <w:rsid w:val="00B17225"/>
    <w:rsid w:val="00B20107"/>
    <w:rsid w:val="00B2020C"/>
    <w:rsid w:val="00B2093B"/>
    <w:rsid w:val="00B21468"/>
    <w:rsid w:val="00B22038"/>
    <w:rsid w:val="00B22636"/>
    <w:rsid w:val="00B22ED4"/>
    <w:rsid w:val="00B23163"/>
    <w:rsid w:val="00B2322E"/>
    <w:rsid w:val="00B238DA"/>
    <w:rsid w:val="00B23D0C"/>
    <w:rsid w:val="00B2430D"/>
    <w:rsid w:val="00B24B39"/>
    <w:rsid w:val="00B24ECF"/>
    <w:rsid w:val="00B25084"/>
    <w:rsid w:val="00B2577C"/>
    <w:rsid w:val="00B2598F"/>
    <w:rsid w:val="00B25D3A"/>
    <w:rsid w:val="00B262D2"/>
    <w:rsid w:val="00B263FE"/>
    <w:rsid w:val="00B2769D"/>
    <w:rsid w:val="00B27D5C"/>
    <w:rsid w:val="00B30804"/>
    <w:rsid w:val="00B30B72"/>
    <w:rsid w:val="00B3166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40C4"/>
    <w:rsid w:val="00B3415B"/>
    <w:rsid w:val="00B342B1"/>
    <w:rsid w:val="00B34922"/>
    <w:rsid w:val="00B34A60"/>
    <w:rsid w:val="00B34B94"/>
    <w:rsid w:val="00B3544C"/>
    <w:rsid w:val="00B35DBD"/>
    <w:rsid w:val="00B36ACA"/>
    <w:rsid w:val="00B370F5"/>
    <w:rsid w:val="00B37D60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4845"/>
    <w:rsid w:val="00B44A74"/>
    <w:rsid w:val="00B44AEF"/>
    <w:rsid w:val="00B45889"/>
    <w:rsid w:val="00B46768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BA2"/>
    <w:rsid w:val="00B53190"/>
    <w:rsid w:val="00B5396D"/>
    <w:rsid w:val="00B53F00"/>
    <w:rsid w:val="00B5420D"/>
    <w:rsid w:val="00B54EDB"/>
    <w:rsid w:val="00B553B9"/>
    <w:rsid w:val="00B556A4"/>
    <w:rsid w:val="00B55E32"/>
    <w:rsid w:val="00B56012"/>
    <w:rsid w:val="00B56041"/>
    <w:rsid w:val="00B567C8"/>
    <w:rsid w:val="00B56D52"/>
    <w:rsid w:val="00B57158"/>
    <w:rsid w:val="00B57DC6"/>
    <w:rsid w:val="00B60231"/>
    <w:rsid w:val="00B6027A"/>
    <w:rsid w:val="00B611AA"/>
    <w:rsid w:val="00B61925"/>
    <w:rsid w:val="00B61AF9"/>
    <w:rsid w:val="00B63179"/>
    <w:rsid w:val="00B6319C"/>
    <w:rsid w:val="00B63476"/>
    <w:rsid w:val="00B63AF5"/>
    <w:rsid w:val="00B63CAE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6325"/>
    <w:rsid w:val="00B667AB"/>
    <w:rsid w:val="00B66906"/>
    <w:rsid w:val="00B66DC4"/>
    <w:rsid w:val="00B67869"/>
    <w:rsid w:val="00B67C22"/>
    <w:rsid w:val="00B700AB"/>
    <w:rsid w:val="00B70496"/>
    <w:rsid w:val="00B70736"/>
    <w:rsid w:val="00B70B03"/>
    <w:rsid w:val="00B71201"/>
    <w:rsid w:val="00B71579"/>
    <w:rsid w:val="00B71582"/>
    <w:rsid w:val="00B719B8"/>
    <w:rsid w:val="00B71D14"/>
    <w:rsid w:val="00B720C7"/>
    <w:rsid w:val="00B7268C"/>
    <w:rsid w:val="00B72B65"/>
    <w:rsid w:val="00B72F98"/>
    <w:rsid w:val="00B73013"/>
    <w:rsid w:val="00B73EA7"/>
    <w:rsid w:val="00B742CA"/>
    <w:rsid w:val="00B74438"/>
    <w:rsid w:val="00B750B4"/>
    <w:rsid w:val="00B75C2D"/>
    <w:rsid w:val="00B75C7A"/>
    <w:rsid w:val="00B76430"/>
    <w:rsid w:val="00B76B98"/>
    <w:rsid w:val="00B76E03"/>
    <w:rsid w:val="00B76F9F"/>
    <w:rsid w:val="00B77A77"/>
    <w:rsid w:val="00B8017F"/>
    <w:rsid w:val="00B802AE"/>
    <w:rsid w:val="00B80576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CE5"/>
    <w:rsid w:val="00B8388B"/>
    <w:rsid w:val="00B83BCC"/>
    <w:rsid w:val="00B83C63"/>
    <w:rsid w:val="00B8485B"/>
    <w:rsid w:val="00B85341"/>
    <w:rsid w:val="00B8613E"/>
    <w:rsid w:val="00B86D31"/>
    <w:rsid w:val="00B86DDC"/>
    <w:rsid w:val="00B86EAE"/>
    <w:rsid w:val="00B90048"/>
    <w:rsid w:val="00B904F0"/>
    <w:rsid w:val="00B907EF"/>
    <w:rsid w:val="00B9166C"/>
    <w:rsid w:val="00B919C3"/>
    <w:rsid w:val="00B91B38"/>
    <w:rsid w:val="00B91E2A"/>
    <w:rsid w:val="00B91E9B"/>
    <w:rsid w:val="00B91F42"/>
    <w:rsid w:val="00B9215F"/>
    <w:rsid w:val="00B92200"/>
    <w:rsid w:val="00B92474"/>
    <w:rsid w:val="00B9280D"/>
    <w:rsid w:val="00B92EF9"/>
    <w:rsid w:val="00B93634"/>
    <w:rsid w:val="00B93ED8"/>
    <w:rsid w:val="00B9550D"/>
    <w:rsid w:val="00B95657"/>
    <w:rsid w:val="00B95AEC"/>
    <w:rsid w:val="00B95D13"/>
    <w:rsid w:val="00B95E06"/>
    <w:rsid w:val="00B9603E"/>
    <w:rsid w:val="00B96367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3B47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E4B"/>
    <w:rsid w:val="00BA7F33"/>
    <w:rsid w:val="00BB014B"/>
    <w:rsid w:val="00BB0799"/>
    <w:rsid w:val="00BB0BF9"/>
    <w:rsid w:val="00BB131A"/>
    <w:rsid w:val="00BB15C3"/>
    <w:rsid w:val="00BB1652"/>
    <w:rsid w:val="00BB1A06"/>
    <w:rsid w:val="00BB1CFF"/>
    <w:rsid w:val="00BB213B"/>
    <w:rsid w:val="00BB22D1"/>
    <w:rsid w:val="00BB2CEA"/>
    <w:rsid w:val="00BB3392"/>
    <w:rsid w:val="00BB41FE"/>
    <w:rsid w:val="00BB428D"/>
    <w:rsid w:val="00BB47B8"/>
    <w:rsid w:val="00BB4DC1"/>
    <w:rsid w:val="00BB4FF0"/>
    <w:rsid w:val="00BB503D"/>
    <w:rsid w:val="00BB5156"/>
    <w:rsid w:val="00BB53F2"/>
    <w:rsid w:val="00BB5C24"/>
    <w:rsid w:val="00BB6710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365F"/>
    <w:rsid w:val="00BC372B"/>
    <w:rsid w:val="00BC37BC"/>
    <w:rsid w:val="00BC385A"/>
    <w:rsid w:val="00BC38A9"/>
    <w:rsid w:val="00BC3D90"/>
    <w:rsid w:val="00BC43BB"/>
    <w:rsid w:val="00BC4C5F"/>
    <w:rsid w:val="00BC4D28"/>
    <w:rsid w:val="00BC57C0"/>
    <w:rsid w:val="00BC5EC4"/>
    <w:rsid w:val="00BC66CB"/>
    <w:rsid w:val="00BC6C65"/>
    <w:rsid w:val="00BC6D37"/>
    <w:rsid w:val="00BC6DB3"/>
    <w:rsid w:val="00BC6F28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A3"/>
    <w:rsid w:val="00BD1F68"/>
    <w:rsid w:val="00BD2352"/>
    <w:rsid w:val="00BD3680"/>
    <w:rsid w:val="00BD3867"/>
    <w:rsid w:val="00BD393F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F40"/>
    <w:rsid w:val="00BD609E"/>
    <w:rsid w:val="00BD6358"/>
    <w:rsid w:val="00BD65D3"/>
    <w:rsid w:val="00BD718B"/>
    <w:rsid w:val="00BD73B1"/>
    <w:rsid w:val="00BD7416"/>
    <w:rsid w:val="00BE0ABD"/>
    <w:rsid w:val="00BE0D81"/>
    <w:rsid w:val="00BE109E"/>
    <w:rsid w:val="00BE18CA"/>
    <w:rsid w:val="00BE1B8B"/>
    <w:rsid w:val="00BE1D8D"/>
    <w:rsid w:val="00BE223A"/>
    <w:rsid w:val="00BE22A5"/>
    <w:rsid w:val="00BE2603"/>
    <w:rsid w:val="00BE3E5A"/>
    <w:rsid w:val="00BE3F02"/>
    <w:rsid w:val="00BE4273"/>
    <w:rsid w:val="00BE4452"/>
    <w:rsid w:val="00BE4974"/>
    <w:rsid w:val="00BE4AF0"/>
    <w:rsid w:val="00BE55EF"/>
    <w:rsid w:val="00BE5993"/>
    <w:rsid w:val="00BE6088"/>
    <w:rsid w:val="00BE649F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A78"/>
    <w:rsid w:val="00BF6D7E"/>
    <w:rsid w:val="00BF7179"/>
    <w:rsid w:val="00BF793F"/>
    <w:rsid w:val="00BF7C16"/>
    <w:rsid w:val="00BF7F25"/>
    <w:rsid w:val="00C00376"/>
    <w:rsid w:val="00C00F51"/>
    <w:rsid w:val="00C01865"/>
    <w:rsid w:val="00C020E4"/>
    <w:rsid w:val="00C02A9C"/>
    <w:rsid w:val="00C03308"/>
    <w:rsid w:val="00C03B69"/>
    <w:rsid w:val="00C03BA4"/>
    <w:rsid w:val="00C03CC8"/>
    <w:rsid w:val="00C042E7"/>
    <w:rsid w:val="00C04613"/>
    <w:rsid w:val="00C05673"/>
    <w:rsid w:val="00C06613"/>
    <w:rsid w:val="00C06ABE"/>
    <w:rsid w:val="00C06B8A"/>
    <w:rsid w:val="00C06EC1"/>
    <w:rsid w:val="00C10169"/>
    <w:rsid w:val="00C10AC9"/>
    <w:rsid w:val="00C10C01"/>
    <w:rsid w:val="00C11044"/>
    <w:rsid w:val="00C11458"/>
    <w:rsid w:val="00C1150F"/>
    <w:rsid w:val="00C11868"/>
    <w:rsid w:val="00C11E78"/>
    <w:rsid w:val="00C11F9C"/>
    <w:rsid w:val="00C125FF"/>
    <w:rsid w:val="00C1340C"/>
    <w:rsid w:val="00C1353A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9E4"/>
    <w:rsid w:val="00C17E55"/>
    <w:rsid w:val="00C20099"/>
    <w:rsid w:val="00C2025F"/>
    <w:rsid w:val="00C204B0"/>
    <w:rsid w:val="00C20E80"/>
    <w:rsid w:val="00C21E85"/>
    <w:rsid w:val="00C22C5F"/>
    <w:rsid w:val="00C231C9"/>
    <w:rsid w:val="00C232FB"/>
    <w:rsid w:val="00C236AB"/>
    <w:rsid w:val="00C23E95"/>
    <w:rsid w:val="00C243BE"/>
    <w:rsid w:val="00C24DD0"/>
    <w:rsid w:val="00C2513A"/>
    <w:rsid w:val="00C25BF7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1E6"/>
    <w:rsid w:val="00C304D6"/>
    <w:rsid w:val="00C30A0C"/>
    <w:rsid w:val="00C31077"/>
    <w:rsid w:val="00C313B9"/>
    <w:rsid w:val="00C315AD"/>
    <w:rsid w:val="00C31D1A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852"/>
    <w:rsid w:val="00C349C2"/>
    <w:rsid w:val="00C357CC"/>
    <w:rsid w:val="00C35BC3"/>
    <w:rsid w:val="00C360B9"/>
    <w:rsid w:val="00C3635F"/>
    <w:rsid w:val="00C3660E"/>
    <w:rsid w:val="00C4055F"/>
    <w:rsid w:val="00C409F6"/>
    <w:rsid w:val="00C40AFE"/>
    <w:rsid w:val="00C40E90"/>
    <w:rsid w:val="00C40ED6"/>
    <w:rsid w:val="00C417D0"/>
    <w:rsid w:val="00C425F1"/>
    <w:rsid w:val="00C4265B"/>
    <w:rsid w:val="00C42858"/>
    <w:rsid w:val="00C429C4"/>
    <w:rsid w:val="00C42EBC"/>
    <w:rsid w:val="00C436AF"/>
    <w:rsid w:val="00C43708"/>
    <w:rsid w:val="00C43901"/>
    <w:rsid w:val="00C43B34"/>
    <w:rsid w:val="00C448BF"/>
    <w:rsid w:val="00C454E4"/>
    <w:rsid w:val="00C45658"/>
    <w:rsid w:val="00C4567C"/>
    <w:rsid w:val="00C459CF"/>
    <w:rsid w:val="00C45FD7"/>
    <w:rsid w:val="00C460F5"/>
    <w:rsid w:val="00C46268"/>
    <w:rsid w:val="00C470B6"/>
    <w:rsid w:val="00C4751F"/>
    <w:rsid w:val="00C47557"/>
    <w:rsid w:val="00C47916"/>
    <w:rsid w:val="00C505E7"/>
    <w:rsid w:val="00C51AFB"/>
    <w:rsid w:val="00C51BBC"/>
    <w:rsid w:val="00C51BDD"/>
    <w:rsid w:val="00C524E4"/>
    <w:rsid w:val="00C5262E"/>
    <w:rsid w:val="00C5270E"/>
    <w:rsid w:val="00C52715"/>
    <w:rsid w:val="00C52FBB"/>
    <w:rsid w:val="00C5379C"/>
    <w:rsid w:val="00C53BF2"/>
    <w:rsid w:val="00C549D6"/>
    <w:rsid w:val="00C54E95"/>
    <w:rsid w:val="00C54F85"/>
    <w:rsid w:val="00C54FF0"/>
    <w:rsid w:val="00C56145"/>
    <w:rsid w:val="00C56244"/>
    <w:rsid w:val="00C568F8"/>
    <w:rsid w:val="00C572F2"/>
    <w:rsid w:val="00C5748D"/>
    <w:rsid w:val="00C57EF0"/>
    <w:rsid w:val="00C6006D"/>
    <w:rsid w:val="00C61475"/>
    <w:rsid w:val="00C615B8"/>
    <w:rsid w:val="00C6193C"/>
    <w:rsid w:val="00C61ABD"/>
    <w:rsid w:val="00C61EA6"/>
    <w:rsid w:val="00C6261E"/>
    <w:rsid w:val="00C63363"/>
    <w:rsid w:val="00C63726"/>
    <w:rsid w:val="00C639E3"/>
    <w:rsid w:val="00C63C27"/>
    <w:rsid w:val="00C64DE9"/>
    <w:rsid w:val="00C665A0"/>
    <w:rsid w:val="00C66B7B"/>
    <w:rsid w:val="00C67007"/>
    <w:rsid w:val="00C672FE"/>
    <w:rsid w:val="00C678C8"/>
    <w:rsid w:val="00C7063E"/>
    <w:rsid w:val="00C70924"/>
    <w:rsid w:val="00C709F4"/>
    <w:rsid w:val="00C70A67"/>
    <w:rsid w:val="00C70B6D"/>
    <w:rsid w:val="00C71378"/>
    <w:rsid w:val="00C71911"/>
    <w:rsid w:val="00C71C76"/>
    <w:rsid w:val="00C71C82"/>
    <w:rsid w:val="00C7215A"/>
    <w:rsid w:val="00C72AB9"/>
    <w:rsid w:val="00C731A8"/>
    <w:rsid w:val="00C732D9"/>
    <w:rsid w:val="00C73D15"/>
    <w:rsid w:val="00C7428C"/>
    <w:rsid w:val="00C7462F"/>
    <w:rsid w:val="00C74B45"/>
    <w:rsid w:val="00C752C1"/>
    <w:rsid w:val="00C75D26"/>
    <w:rsid w:val="00C761CC"/>
    <w:rsid w:val="00C763D3"/>
    <w:rsid w:val="00C76772"/>
    <w:rsid w:val="00C76823"/>
    <w:rsid w:val="00C777C9"/>
    <w:rsid w:val="00C77BDF"/>
    <w:rsid w:val="00C8077F"/>
    <w:rsid w:val="00C8090A"/>
    <w:rsid w:val="00C80915"/>
    <w:rsid w:val="00C80925"/>
    <w:rsid w:val="00C81EB3"/>
    <w:rsid w:val="00C81F11"/>
    <w:rsid w:val="00C83079"/>
    <w:rsid w:val="00C832B0"/>
    <w:rsid w:val="00C83391"/>
    <w:rsid w:val="00C838F6"/>
    <w:rsid w:val="00C8397C"/>
    <w:rsid w:val="00C83BAE"/>
    <w:rsid w:val="00C84024"/>
    <w:rsid w:val="00C840B7"/>
    <w:rsid w:val="00C85047"/>
    <w:rsid w:val="00C85C7F"/>
    <w:rsid w:val="00C86B63"/>
    <w:rsid w:val="00C86D38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985"/>
    <w:rsid w:val="00C919D1"/>
    <w:rsid w:val="00C91C44"/>
    <w:rsid w:val="00C91D09"/>
    <w:rsid w:val="00C92166"/>
    <w:rsid w:val="00C924E9"/>
    <w:rsid w:val="00C92AF9"/>
    <w:rsid w:val="00C92D87"/>
    <w:rsid w:val="00C92EFA"/>
    <w:rsid w:val="00C93110"/>
    <w:rsid w:val="00C9324E"/>
    <w:rsid w:val="00C933F7"/>
    <w:rsid w:val="00C935A0"/>
    <w:rsid w:val="00C93D09"/>
    <w:rsid w:val="00C945F2"/>
    <w:rsid w:val="00C95069"/>
    <w:rsid w:val="00C957DB"/>
    <w:rsid w:val="00C95C3B"/>
    <w:rsid w:val="00C95FF0"/>
    <w:rsid w:val="00C9627D"/>
    <w:rsid w:val="00C966D1"/>
    <w:rsid w:val="00C96B95"/>
    <w:rsid w:val="00C96D3A"/>
    <w:rsid w:val="00C97D62"/>
    <w:rsid w:val="00CA0402"/>
    <w:rsid w:val="00CA0D09"/>
    <w:rsid w:val="00CA15F2"/>
    <w:rsid w:val="00CA18E2"/>
    <w:rsid w:val="00CA1F40"/>
    <w:rsid w:val="00CA2042"/>
    <w:rsid w:val="00CA2390"/>
    <w:rsid w:val="00CA299B"/>
    <w:rsid w:val="00CA2AA7"/>
    <w:rsid w:val="00CA4681"/>
    <w:rsid w:val="00CA4D7E"/>
    <w:rsid w:val="00CA5211"/>
    <w:rsid w:val="00CA5716"/>
    <w:rsid w:val="00CA602B"/>
    <w:rsid w:val="00CA61CB"/>
    <w:rsid w:val="00CA67D7"/>
    <w:rsid w:val="00CA6BBA"/>
    <w:rsid w:val="00CA77F3"/>
    <w:rsid w:val="00CA7E51"/>
    <w:rsid w:val="00CB05FA"/>
    <w:rsid w:val="00CB0CCC"/>
    <w:rsid w:val="00CB0DB9"/>
    <w:rsid w:val="00CB127E"/>
    <w:rsid w:val="00CB1C5F"/>
    <w:rsid w:val="00CB1CAE"/>
    <w:rsid w:val="00CB1CC2"/>
    <w:rsid w:val="00CB1EC9"/>
    <w:rsid w:val="00CB2CE8"/>
    <w:rsid w:val="00CB39A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1A3"/>
    <w:rsid w:val="00CB64B7"/>
    <w:rsid w:val="00CB6583"/>
    <w:rsid w:val="00CB6676"/>
    <w:rsid w:val="00CB70A7"/>
    <w:rsid w:val="00CB7458"/>
    <w:rsid w:val="00CB7806"/>
    <w:rsid w:val="00CB7B11"/>
    <w:rsid w:val="00CC060E"/>
    <w:rsid w:val="00CC072C"/>
    <w:rsid w:val="00CC08E6"/>
    <w:rsid w:val="00CC0CA4"/>
    <w:rsid w:val="00CC0F33"/>
    <w:rsid w:val="00CC116B"/>
    <w:rsid w:val="00CC153D"/>
    <w:rsid w:val="00CC182E"/>
    <w:rsid w:val="00CC19E0"/>
    <w:rsid w:val="00CC1B1E"/>
    <w:rsid w:val="00CC231A"/>
    <w:rsid w:val="00CC2819"/>
    <w:rsid w:val="00CC2A95"/>
    <w:rsid w:val="00CC2D46"/>
    <w:rsid w:val="00CC37FC"/>
    <w:rsid w:val="00CC4969"/>
    <w:rsid w:val="00CC4DFF"/>
    <w:rsid w:val="00CC56C6"/>
    <w:rsid w:val="00CC5A1E"/>
    <w:rsid w:val="00CC5DFD"/>
    <w:rsid w:val="00CC5FBE"/>
    <w:rsid w:val="00CC6E04"/>
    <w:rsid w:val="00CC70C9"/>
    <w:rsid w:val="00CC73A9"/>
    <w:rsid w:val="00CC74FF"/>
    <w:rsid w:val="00CC7503"/>
    <w:rsid w:val="00CC7672"/>
    <w:rsid w:val="00CD00AF"/>
    <w:rsid w:val="00CD0802"/>
    <w:rsid w:val="00CD0CF1"/>
    <w:rsid w:val="00CD168C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63F7"/>
    <w:rsid w:val="00CD67A7"/>
    <w:rsid w:val="00CD6985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B06"/>
    <w:rsid w:val="00CE30F8"/>
    <w:rsid w:val="00CE35F8"/>
    <w:rsid w:val="00CE361A"/>
    <w:rsid w:val="00CE38EB"/>
    <w:rsid w:val="00CE3B31"/>
    <w:rsid w:val="00CE3BD5"/>
    <w:rsid w:val="00CE4C25"/>
    <w:rsid w:val="00CE5315"/>
    <w:rsid w:val="00CE53ED"/>
    <w:rsid w:val="00CE5C2F"/>
    <w:rsid w:val="00CE6426"/>
    <w:rsid w:val="00CE644C"/>
    <w:rsid w:val="00CE6727"/>
    <w:rsid w:val="00CE69B7"/>
    <w:rsid w:val="00CE6CE0"/>
    <w:rsid w:val="00CE7980"/>
    <w:rsid w:val="00CE7E10"/>
    <w:rsid w:val="00CF023F"/>
    <w:rsid w:val="00CF08FD"/>
    <w:rsid w:val="00CF0CF7"/>
    <w:rsid w:val="00CF0EB2"/>
    <w:rsid w:val="00CF1367"/>
    <w:rsid w:val="00CF17E6"/>
    <w:rsid w:val="00CF1EE8"/>
    <w:rsid w:val="00CF229A"/>
    <w:rsid w:val="00CF2550"/>
    <w:rsid w:val="00CF2A16"/>
    <w:rsid w:val="00CF31BD"/>
    <w:rsid w:val="00CF39A7"/>
    <w:rsid w:val="00CF3B38"/>
    <w:rsid w:val="00CF3E3D"/>
    <w:rsid w:val="00CF4BF3"/>
    <w:rsid w:val="00CF5192"/>
    <w:rsid w:val="00CF6271"/>
    <w:rsid w:val="00CF63D7"/>
    <w:rsid w:val="00CF659C"/>
    <w:rsid w:val="00CF6E49"/>
    <w:rsid w:val="00CF76C0"/>
    <w:rsid w:val="00D00BF5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796"/>
    <w:rsid w:val="00D047D4"/>
    <w:rsid w:val="00D05983"/>
    <w:rsid w:val="00D0649F"/>
    <w:rsid w:val="00D074B9"/>
    <w:rsid w:val="00D079B9"/>
    <w:rsid w:val="00D07B3D"/>
    <w:rsid w:val="00D07FF9"/>
    <w:rsid w:val="00D10408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40C1"/>
    <w:rsid w:val="00D1416C"/>
    <w:rsid w:val="00D1435B"/>
    <w:rsid w:val="00D1458E"/>
    <w:rsid w:val="00D1466B"/>
    <w:rsid w:val="00D14855"/>
    <w:rsid w:val="00D14A4E"/>
    <w:rsid w:val="00D15818"/>
    <w:rsid w:val="00D15A32"/>
    <w:rsid w:val="00D15DA3"/>
    <w:rsid w:val="00D16073"/>
    <w:rsid w:val="00D1624A"/>
    <w:rsid w:val="00D1635F"/>
    <w:rsid w:val="00D16F70"/>
    <w:rsid w:val="00D17178"/>
    <w:rsid w:val="00D172E3"/>
    <w:rsid w:val="00D1758F"/>
    <w:rsid w:val="00D17852"/>
    <w:rsid w:val="00D17CA5"/>
    <w:rsid w:val="00D17FB0"/>
    <w:rsid w:val="00D207D2"/>
    <w:rsid w:val="00D20B10"/>
    <w:rsid w:val="00D21438"/>
    <w:rsid w:val="00D2157C"/>
    <w:rsid w:val="00D215DE"/>
    <w:rsid w:val="00D219B5"/>
    <w:rsid w:val="00D21FE0"/>
    <w:rsid w:val="00D221FF"/>
    <w:rsid w:val="00D225D4"/>
    <w:rsid w:val="00D229B2"/>
    <w:rsid w:val="00D2386C"/>
    <w:rsid w:val="00D23ED1"/>
    <w:rsid w:val="00D2512C"/>
    <w:rsid w:val="00D252BC"/>
    <w:rsid w:val="00D25650"/>
    <w:rsid w:val="00D256F5"/>
    <w:rsid w:val="00D25B8D"/>
    <w:rsid w:val="00D25C3D"/>
    <w:rsid w:val="00D25F70"/>
    <w:rsid w:val="00D26095"/>
    <w:rsid w:val="00D26358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3C63"/>
    <w:rsid w:val="00D341DB"/>
    <w:rsid w:val="00D3442E"/>
    <w:rsid w:val="00D34A5D"/>
    <w:rsid w:val="00D34B2B"/>
    <w:rsid w:val="00D3620F"/>
    <w:rsid w:val="00D36372"/>
    <w:rsid w:val="00D3699B"/>
    <w:rsid w:val="00D371D0"/>
    <w:rsid w:val="00D3726F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5D1D"/>
    <w:rsid w:val="00D46030"/>
    <w:rsid w:val="00D465FD"/>
    <w:rsid w:val="00D46675"/>
    <w:rsid w:val="00D47690"/>
    <w:rsid w:val="00D47722"/>
    <w:rsid w:val="00D47BC4"/>
    <w:rsid w:val="00D47CAC"/>
    <w:rsid w:val="00D47EAB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A02"/>
    <w:rsid w:val="00D54267"/>
    <w:rsid w:val="00D54663"/>
    <w:rsid w:val="00D5468C"/>
    <w:rsid w:val="00D549A7"/>
    <w:rsid w:val="00D5588D"/>
    <w:rsid w:val="00D5589C"/>
    <w:rsid w:val="00D55CB2"/>
    <w:rsid w:val="00D57758"/>
    <w:rsid w:val="00D60607"/>
    <w:rsid w:val="00D60642"/>
    <w:rsid w:val="00D61731"/>
    <w:rsid w:val="00D61B01"/>
    <w:rsid w:val="00D61CED"/>
    <w:rsid w:val="00D6312F"/>
    <w:rsid w:val="00D635B2"/>
    <w:rsid w:val="00D64423"/>
    <w:rsid w:val="00D647C7"/>
    <w:rsid w:val="00D65E1F"/>
    <w:rsid w:val="00D66991"/>
    <w:rsid w:val="00D66B25"/>
    <w:rsid w:val="00D66C88"/>
    <w:rsid w:val="00D67A80"/>
    <w:rsid w:val="00D67D91"/>
    <w:rsid w:val="00D700D2"/>
    <w:rsid w:val="00D70E95"/>
    <w:rsid w:val="00D7147F"/>
    <w:rsid w:val="00D71559"/>
    <w:rsid w:val="00D71A6A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5977"/>
    <w:rsid w:val="00D75A4F"/>
    <w:rsid w:val="00D76540"/>
    <w:rsid w:val="00D76720"/>
    <w:rsid w:val="00D768BE"/>
    <w:rsid w:val="00D76EBE"/>
    <w:rsid w:val="00D76F05"/>
    <w:rsid w:val="00D7762B"/>
    <w:rsid w:val="00D77A79"/>
    <w:rsid w:val="00D77A7B"/>
    <w:rsid w:val="00D77EA7"/>
    <w:rsid w:val="00D80144"/>
    <w:rsid w:val="00D80654"/>
    <w:rsid w:val="00D8086D"/>
    <w:rsid w:val="00D80CCF"/>
    <w:rsid w:val="00D80D9C"/>
    <w:rsid w:val="00D81941"/>
    <w:rsid w:val="00D8200B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5F9"/>
    <w:rsid w:val="00D85C1F"/>
    <w:rsid w:val="00D85D64"/>
    <w:rsid w:val="00D862C1"/>
    <w:rsid w:val="00D86C68"/>
    <w:rsid w:val="00D87796"/>
    <w:rsid w:val="00D904AB"/>
    <w:rsid w:val="00D910C3"/>
    <w:rsid w:val="00D91D89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A0379"/>
    <w:rsid w:val="00DA06B8"/>
    <w:rsid w:val="00DA0A50"/>
    <w:rsid w:val="00DA0B7B"/>
    <w:rsid w:val="00DA0C21"/>
    <w:rsid w:val="00DA169A"/>
    <w:rsid w:val="00DA180D"/>
    <w:rsid w:val="00DA19DF"/>
    <w:rsid w:val="00DA1A9A"/>
    <w:rsid w:val="00DA2356"/>
    <w:rsid w:val="00DA28F6"/>
    <w:rsid w:val="00DA2A1C"/>
    <w:rsid w:val="00DA2B6E"/>
    <w:rsid w:val="00DA3019"/>
    <w:rsid w:val="00DA37BB"/>
    <w:rsid w:val="00DA3E60"/>
    <w:rsid w:val="00DA406F"/>
    <w:rsid w:val="00DA474B"/>
    <w:rsid w:val="00DA5F74"/>
    <w:rsid w:val="00DA62BE"/>
    <w:rsid w:val="00DA6436"/>
    <w:rsid w:val="00DA721F"/>
    <w:rsid w:val="00DA7DA0"/>
    <w:rsid w:val="00DB0C5F"/>
    <w:rsid w:val="00DB1AFC"/>
    <w:rsid w:val="00DB1CFE"/>
    <w:rsid w:val="00DB1E65"/>
    <w:rsid w:val="00DB2930"/>
    <w:rsid w:val="00DB2FC4"/>
    <w:rsid w:val="00DB34FE"/>
    <w:rsid w:val="00DB3536"/>
    <w:rsid w:val="00DB3A63"/>
    <w:rsid w:val="00DB3B6C"/>
    <w:rsid w:val="00DB3C32"/>
    <w:rsid w:val="00DB647F"/>
    <w:rsid w:val="00DB65D9"/>
    <w:rsid w:val="00DB718C"/>
    <w:rsid w:val="00DB7605"/>
    <w:rsid w:val="00DB7734"/>
    <w:rsid w:val="00DB77F2"/>
    <w:rsid w:val="00DB7F32"/>
    <w:rsid w:val="00DB7F6A"/>
    <w:rsid w:val="00DC00F5"/>
    <w:rsid w:val="00DC0963"/>
    <w:rsid w:val="00DC1436"/>
    <w:rsid w:val="00DC1B16"/>
    <w:rsid w:val="00DC2384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9BC"/>
    <w:rsid w:val="00DC6D1C"/>
    <w:rsid w:val="00DC7589"/>
    <w:rsid w:val="00DC7892"/>
    <w:rsid w:val="00DD1157"/>
    <w:rsid w:val="00DD11C1"/>
    <w:rsid w:val="00DD151E"/>
    <w:rsid w:val="00DD16CE"/>
    <w:rsid w:val="00DD1885"/>
    <w:rsid w:val="00DD1917"/>
    <w:rsid w:val="00DD2A7E"/>
    <w:rsid w:val="00DD3B92"/>
    <w:rsid w:val="00DD4F0A"/>
    <w:rsid w:val="00DD553D"/>
    <w:rsid w:val="00DD7206"/>
    <w:rsid w:val="00DD722C"/>
    <w:rsid w:val="00DD7E94"/>
    <w:rsid w:val="00DE0208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3DE1"/>
    <w:rsid w:val="00DE4056"/>
    <w:rsid w:val="00DE4142"/>
    <w:rsid w:val="00DE4C18"/>
    <w:rsid w:val="00DE4DA9"/>
    <w:rsid w:val="00DE60BF"/>
    <w:rsid w:val="00DE61DC"/>
    <w:rsid w:val="00DE6328"/>
    <w:rsid w:val="00DE64D7"/>
    <w:rsid w:val="00DE6A6F"/>
    <w:rsid w:val="00DE6FF2"/>
    <w:rsid w:val="00DE7DF9"/>
    <w:rsid w:val="00DF08C0"/>
    <w:rsid w:val="00DF0D1B"/>
    <w:rsid w:val="00DF1312"/>
    <w:rsid w:val="00DF1C40"/>
    <w:rsid w:val="00DF2DAB"/>
    <w:rsid w:val="00DF2E9F"/>
    <w:rsid w:val="00DF2FF3"/>
    <w:rsid w:val="00DF3C2B"/>
    <w:rsid w:val="00DF4B6A"/>
    <w:rsid w:val="00DF5731"/>
    <w:rsid w:val="00DF5942"/>
    <w:rsid w:val="00DF5DCD"/>
    <w:rsid w:val="00DF618E"/>
    <w:rsid w:val="00DF646F"/>
    <w:rsid w:val="00E01564"/>
    <w:rsid w:val="00E0398D"/>
    <w:rsid w:val="00E03A77"/>
    <w:rsid w:val="00E03E1F"/>
    <w:rsid w:val="00E03FB9"/>
    <w:rsid w:val="00E049AE"/>
    <w:rsid w:val="00E04A36"/>
    <w:rsid w:val="00E04A6E"/>
    <w:rsid w:val="00E057B9"/>
    <w:rsid w:val="00E059F4"/>
    <w:rsid w:val="00E0669C"/>
    <w:rsid w:val="00E068A9"/>
    <w:rsid w:val="00E071F4"/>
    <w:rsid w:val="00E07508"/>
    <w:rsid w:val="00E07786"/>
    <w:rsid w:val="00E07AB1"/>
    <w:rsid w:val="00E07DA8"/>
    <w:rsid w:val="00E07E20"/>
    <w:rsid w:val="00E102A6"/>
    <w:rsid w:val="00E10496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99D"/>
    <w:rsid w:val="00E14E96"/>
    <w:rsid w:val="00E14ED7"/>
    <w:rsid w:val="00E15000"/>
    <w:rsid w:val="00E15932"/>
    <w:rsid w:val="00E16124"/>
    <w:rsid w:val="00E16179"/>
    <w:rsid w:val="00E17BCB"/>
    <w:rsid w:val="00E17C5E"/>
    <w:rsid w:val="00E20050"/>
    <w:rsid w:val="00E2108B"/>
    <w:rsid w:val="00E21631"/>
    <w:rsid w:val="00E21884"/>
    <w:rsid w:val="00E21EC7"/>
    <w:rsid w:val="00E22F46"/>
    <w:rsid w:val="00E2425E"/>
    <w:rsid w:val="00E24A82"/>
    <w:rsid w:val="00E24DFF"/>
    <w:rsid w:val="00E251C5"/>
    <w:rsid w:val="00E251FC"/>
    <w:rsid w:val="00E273F4"/>
    <w:rsid w:val="00E278BA"/>
    <w:rsid w:val="00E27B58"/>
    <w:rsid w:val="00E27C3A"/>
    <w:rsid w:val="00E30B25"/>
    <w:rsid w:val="00E312CE"/>
    <w:rsid w:val="00E314EF"/>
    <w:rsid w:val="00E31B02"/>
    <w:rsid w:val="00E32701"/>
    <w:rsid w:val="00E32DB6"/>
    <w:rsid w:val="00E32DC0"/>
    <w:rsid w:val="00E330E0"/>
    <w:rsid w:val="00E33274"/>
    <w:rsid w:val="00E33B97"/>
    <w:rsid w:val="00E33BC3"/>
    <w:rsid w:val="00E33F55"/>
    <w:rsid w:val="00E34029"/>
    <w:rsid w:val="00E34C7E"/>
    <w:rsid w:val="00E34E3A"/>
    <w:rsid w:val="00E34EE9"/>
    <w:rsid w:val="00E35C53"/>
    <w:rsid w:val="00E35F65"/>
    <w:rsid w:val="00E37110"/>
    <w:rsid w:val="00E3747C"/>
    <w:rsid w:val="00E37CA4"/>
    <w:rsid w:val="00E40814"/>
    <w:rsid w:val="00E40A35"/>
    <w:rsid w:val="00E41B57"/>
    <w:rsid w:val="00E41F47"/>
    <w:rsid w:val="00E42196"/>
    <w:rsid w:val="00E421F5"/>
    <w:rsid w:val="00E42884"/>
    <w:rsid w:val="00E42BE2"/>
    <w:rsid w:val="00E434F5"/>
    <w:rsid w:val="00E43E20"/>
    <w:rsid w:val="00E44051"/>
    <w:rsid w:val="00E44126"/>
    <w:rsid w:val="00E44278"/>
    <w:rsid w:val="00E4458B"/>
    <w:rsid w:val="00E44D8D"/>
    <w:rsid w:val="00E44DC9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D7F"/>
    <w:rsid w:val="00E47F21"/>
    <w:rsid w:val="00E5052D"/>
    <w:rsid w:val="00E51A33"/>
    <w:rsid w:val="00E51D60"/>
    <w:rsid w:val="00E52D02"/>
    <w:rsid w:val="00E53A3F"/>
    <w:rsid w:val="00E542F1"/>
    <w:rsid w:val="00E5524F"/>
    <w:rsid w:val="00E5532E"/>
    <w:rsid w:val="00E55A14"/>
    <w:rsid w:val="00E55C76"/>
    <w:rsid w:val="00E5663B"/>
    <w:rsid w:val="00E57423"/>
    <w:rsid w:val="00E579B9"/>
    <w:rsid w:val="00E57B96"/>
    <w:rsid w:val="00E57F05"/>
    <w:rsid w:val="00E602C3"/>
    <w:rsid w:val="00E60549"/>
    <w:rsid w:val="00E60D8E"/>
    <w:rsid w:val="00E61882"/>
    <w:rsid w:val="00E61D96"/>
    <w:rsid w:val="00E62E87"/>
    <w:rsid w:val="00E637CF"/>
    <w:rsid w:val="00E63C3F"/>
    <w:rsid w:val="00E63D02"/>
    <w:rsid w:val="00E6439C"/>
    <w:rsid w:val="00E64CE7"/>
    <w:rsid w:val="00E64D3A"/>
    <w:rsid w:val="00E65124"/>
    <w:rsid w:val="00E6525F"/>
    <w:rsid w:val="00E66527"/>
    <w:rsid w:val="00E6702A"/>
    <w:rsid w:val="00E670FB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465"/>
    <w:rsid w:val="00E7281A"/>
    <w:rsid w:val="00E72D12"/>
    <w:rsid w:val="00E72E57"/>
    <w:rsid w:val="00E72F55"/>
    <w:rsid w:val="00E734CF"/>
    <w:rsid w:val="00E7353F"/>
    <w:rsid w:val="00E73686"/>
    <w:rsid w:val="00E73743"/>
    <w:rsid w:val="00E73AA5"/>
    <w:rsid w:val="00E7407A"/>
    <w:rsid w:val="00E7470A"/>
    <w:rsid w:val="00E747BF"/>
    <w:rsid w:val="00E74DDB"/>
    <w:rsid w:val="00E75474"/>
    <w:rsid w:val="00E75EFF"/>
    <w:rsid w:val="00E762F1"/>
    <w:rsid w:val="00E764E2"/>
    <w:rsid w:val="00E766A4"/>
    <w:rsid w:val="00E76B31"/>
    <w:rsid w:val="00E77E07"/>
    <w:rsid w:val="00E80498"/>
    <w:rsid w:val="00E80A23"/>
    <w:rsid w:val="00E81841"/>
    <w:rsid w:val="00E828F1"/>
    <w:rsid w:val="00E833E3"/>
    <w:rsid w:val="00E83F2A"/>
    <w:rsid w:val="00E847FF"/>
    <w:rsid w:val="00E84C5B"/>
    <w:rsid w:val="00E85217"/>
    <w:rsid w:val="00E854E9"/>
    <w:rsid w:val="00E85A1F"/>
    <w:rsid w:val="00E85B05"/>
    <w:rsid w:val="00E861D6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A2F"/>
    <w:rsid w:val="00E92D75"/>
    <w:rsid w:val="00E92F09"/>
    <w:rsid w:val="00E9346A"/>
    <w:rsid w:val="00E9365B"/>
    <w:rsid w:val="00E93855"/>
    <w:rsid w:val="00E93C79"/>
    <w:rsid w:val="00E946DF"/>
    <w:rsid w:val="00E94E35"/>
    <w:rsid w:val="00E94ECF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EA9"/>
    <w:rsid w:val="00EA10E5"/>
    <w:rsid w:val="00EA124C"/>
    <w:rsid w:val="00EA132B"/>
    <w:rsid w:val="00EA15BA"/>
    <w:rsid w:val="00EA25B3"/>
    <w:rsid w:val="00EA26AA"/>
    <w:rsid w:val="00EA2AC9"/>
    <w:rsid w:val="00EA35F6"/>
    <w:rsid w:val="00EA3D44"/>
    <w:rsid w:val="00EA3F16"/>
    <w:rsid w:val="00EA4146"/>
    <w:rsid w:val="00EA43B9"/>
    <w:rsid w:val="00EA4626"/>
    <w:rsid w:val="00EA48E9"/>
    <w:rsid w:val="00EA4C4F"/>
    <w:rsid w:val="00EA5175"/>
    <w:rsid w:val="00EA570E"/>
    <w:rsid w:val="00EA59E9"/>
    <w:rsid w:val="00EA6118"/>
    <w:rsid w:val="00EA6624"/>
    <w:rsid w:val="00EA6887"/>
    <w:rsid w:val="00EA68BF"/>
    <w:rsid w:val="00EA6E8C"/>
    <w:rsid w:val="00EA7403"/>
    <w:rsid w:val="00EB0526"/>
    <w:rsid w:val="00EB0589"/>
    <w:rsid w:val="00EB0A7E"/>
    <w:rsid w:val="00EB10AE"/>
    <w:rsid w:val="00EB1207"/>
    <w:rsid w:val="00EB1CC4"/>
    <w:rsid w:val="00EB23A2"/>
    <w:rsid w:val="00EB27BB"/>
    <w:rsid w:val="00EB36D2"/>
    <w:rsid w:val="00EB3FCD"/>
    <w:rsid w:val="00EB44DE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6E44"/>
    <w:rsid w:val="00EB708F"/>
    <w:rsid w:val="00EB7369"/>
    <w:rsid w:val="00EB76E7"/>
    <w:rsid w:val="00EB78CC"/>
    <w:rsid w:val="00EB7DCB"/>
    <w:rsid w:val="00EB7E78"/>
    <w:rsid w:val="00EC028C"/>
    <w:rsid w:val="00EC031F"/>
    <w:rsid w:val="00EC0640"/>
    <w:rsid w:val="00EC06C2"/>
    <w:rsid w:val="00EC09A5"/>
    <w:rsid w:val="00EC12B8"/>
    <w:rsid w:val="00EC1B76"/>
    <w:rsid w:val="00EC1B9E"/>
    <w:rsid w:val="00EC1C55"/>
    <w:rsid w:val="00EC209C"/>
    <w:rsid w:val="00EC297F"/>
    <w:rsid w:val="00EC2E60"/>
    <w:rsid w:val="00EC350E"/>
    <w:rsid w:val="00EC4116"/>
    <w:rsid w:val="00EC53BB"/>
    <w:rsid w:val="00EC5748"/>
    <w:rsid w:val="00EC5938"/>
    <w:rsid w:val="00EC6350"/>
    <w:rsid w:val="00EC6540"/>
    <w:rsid w:val="00EC66F7"/>
    <w:rsid w:val="00EC6C7F"/>
    <w:rsid w:val="00EC74C5"/>
    <w:rsid w:val="00EC7C1B"/>
    <w:rsid w:val="00ED0169"/>
    <w:rsid w:val="00ED1001"/>
    <w:rsid w:val="00ED155F"/>
    <w:rsid w:val="00ED1673"/>
    <w:rsid w:val="00ED25FB"/>
    <w:rsid w:val="00ED3F05"/>
    <w:rsid w:val="00ED3F62"/>
    <w:rsid w:val="00ED4877"/>
    <w:rsid w:val="00ED4CEC"/>
    <w:rsid w:val="00ED4F73"/>
    <w:rsid w:val="00ED508A"/>
    <w:rsid w:val="00ED5228"/>
    <w:rsid w:val="00ED52E6"/>
    <w:rsid w:val="00ED5740"/>
    <w:rsid w:val="00ED582B"/>
    <w:rsid w:val="00ED5EE0"/>
    <w:rsid w:val="00ED5EEC"/>
    <w:rsid w:val="00ED6070"/>
    <w:rsid w:val="00ED63D9"/>
    <w:rsid w:val="00ED652F"/>
    <w:rsid w:val="00ED6671"/>
    <w:rsid w:val="00ED69FA"/>
    <w:rsid w:val="00ED6FE1"/>
    <w:rsid w:val="00ED70E6"/>
    <w:rsid w:val="00ED7F81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A6A"/>
    <w:rsid w:val="00EE6C6B"/>
    <w:rsid w:val="00EE725F"/>
    <w:rsid w:val="00EE73DE"/>
    <w:rsid w:val="00EE7869"/>
    <w:rsid w:val="00EE7CF6"/>
    <w:rsid w:val="00EE7F90"/>
    <w:rsid w:val="00EF01E5"/>
    <w:rsid w:val="00EF089B"/>
    <w:rsid w:val="00EF14A7"/>
    <w:rsid w:val="00EF24F4"/>
    <w:rsid w:val="00EF251F"/>
    <w:rsid w:val="00EF34E5"/>
    <w:rsid w:val="00EF37B9"/>
    <w:rsid w:val="00EF3B34"/>
    <w:rsid w:val="00EF404A"/>
    <w:rsid w:val="00EF43CE"/>
    <w:rsid w:val="00EF4E8D"/>
    <w:rsid w:val="00EF512A"/>
    <w:rsid w:val="00EF5265"/>
    <w:rsid w:val="00EF5B5E"/>
    <w:rsid w:val="00EF5C02"/>
    <w:rsid w:val="00EF6238"/>
    <w:rsid w:val="00EF6778"/>
    <w:rsid w:val="00EF7406"/>
    <w:rsid w:val="00F00D45"/>
    <w:rsid w:val="00F00DB4"/>
    <w:rsid w:val="00F01A5C"/>
    <w:rsid w:val="00F02892"/>
    <w:rsid w:val="00F02E03"/>
    <w:rsid w:val="00F036E5"/>
    <w:rsid w:val="00F0379C"/>
    <w:rsid w:val="00F04619"/>
    <w:rsid w:val="00F04F5C"/>
    <w:rsid w:val="00F056D0"/>
    <w:rsid w:val="00F05755"/>
    <w:rsid w:val="00F05823"/>
    <w:rsid w:val="00F05B95"/>
    <w:rsid w:val="00F05D70"/>
    <w:rsid w:val="00F0699A"/>
    <w:rsid w:val="00F072B4"/>
    <w:rsid w:val="00F07491"/>
    <w:rsid w:val="00F07BD1"/>
    <w:rsid w:val="00F07E7F"/>
    <w:rsid w:val="00F106BD"/>
    <w:rsid w:val="00F113FC"/>
    <w:rsid w:val="00F11D2B"/>
    <w:rsid w:val="00F11EA1"/>
    <w:rsid w:val="00F11FF0"/>
    <w:rsid w:val="00F123E8"/>
    <w:rsid w:val="00F13170"/>
    <w:rsid w:val="00F131EE"/>
    <w:rsid w:val="00F154FD"/>
    <w:rsid w:val="00F156A1"/>
    <w:rsid w:val="00F157D6"/>
    <w:rsid w:val="00F159D0"/>
    <w:rsid w:val="00F1675F"/>
    <w:rsid w:val="00F16EB0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71CA"/>
    <w:rsid w:val="00F27246"/>
    <w:rsid w:val="00F27563"/>
    <w:rsid w:val="00F278A0"/>
    <w:rsid w:val="00F27BBF"/>
    <w:rsid w:val="00F300EB"/>
    <w:rsid w:val="00F301C9"/>
    <w:rsid w:val="00F30878"/>
    <w:rsid w:val="00F30C29"/>
    <w:rsid w:val="00F31350"/>
    <w:rsid w:val="00F328A7"/>
    <w:rsid w:val="00F32D50"/>
    <w:rsid w:val="00F33032"/>
    <w:rsid w:val="00F3305B"/>
    <w:rsid w:val="00F337CE"/>
    <w:rsid w:val="00F33B1D"/>
    <w:rsid w:val="00F33E4C"/>
    <w:rsid w:val="00F340D2"/>
    <w:rsid w:val="00F34120"/>
    <w:rsid w:val="00F34433"/>
    <w:rsid w:val="00F34817"/>
    <w:rsid w:val="00F34A1D"/>
    <w:rsid w:val="00F35492"/>
    <w:rsid w:val="00F35F47"/>
    <w:rsid w:val="00F360B8"/>
    <w:rsid w:val="00F36670"/>
    <w:rsid w:val="00F3678F"/>
    <w:rsid w:val="00F36CB8"/>
    <w:rsid w:val="00F37213"/>
    <w:rsid w:val="00F37763"/>
    <w:rsid w:val="00F37D3E"/>
    <w:rsid w:val="00F37DF1"/>
    <w:rsid w:val="00F37F56"/>
    <w:rsid w:val="00F4029D"/>
    <w:rsid w:val="00F418B6"/>
    <w:rsid w:val="00F41988"/>
    <w:rsid w:val="00F42178"/>
    <w:rsid w:val="00F4271A"/>
    <w:rsid w:val="00F42B0E"/>
    <w:rsid w:val="00F430C8"/>
    <w:rsid w:val="00F43CEF"/>
    <w:rsid w:val="00F43DDA"/>
    <w:rsid w:val="00F44474"/>
    <w:rsid w:val="00F444C6"/>
    <w:rsid w:val="00F44810"/>
    <w:rsid w:val="00F45536"/>
    <w:rsid w:val="00F469D3"/>
    <w:rsid w:val="00F471F5"/>
    <w:rsid w:val="00F4770C"/>
    <w:rsid w:val="00F506AA"/>
    <w:rsid w:val="00F51122"/>
    <w:rsid w:val="00F518FD"/>
    <w:rsid w:val="00F5191F"/>
    <w:rsid w:val="00F5195E"/>
    <w:rsid w:val="00F519DB"/>
    <w:rsid w:val="00F51A74"/>
    <w:rsid w:val="00F528AA"/>
    <w:rsid w:val="00F532E6"/>
    <w:rsid w:val="00F534DB"/>
    <w:rsid w:val="00F537EC"/>
    <w:rsid w:val="00F53C5C"/>
    <w:rsid w:val="00F53F8C"/>
    <w:rsid w:val="00F54044"/>
    <w:rsid w:val="00F5465E"/>
    <w:rsid w:val="00F54CBA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E0B"/>
    <w:rsid w:val="00F61565"/>
    <w:rsid w:val="00F6173E"/>
    <w:rsid w:val="00F618F6"/>
    <w:rsid w:val="00F61CEE"/>
    <w:rsid w:val="00F620FD"/>
    <w:rsid w:val="00F62171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2A4"/>
    <w:rsid w:val="00F65542"/>
    <w:rsid w:val="00F65914"/>
    <w:rsid w:val="00F66044"/>
    <w:rsid w:val="00F670A0"/>
    <w:rsid w:val="00F67468"/>
    <w:rsid w:val="00F674FD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980"/>
    <w:rsid w:val="00F74671"/>
    <w:rsid w:val="00F747C4"/>
    <w:rsid w:val="00F757DC"/>
    <w:rsid w:val="00F76198"/>
    <w:rsid w:val="00F7621B"/>
    <w:rsid w:val="00F76591"/>
    <w:rsid w:val="00F77C88"/>
    <w:rsid w:val="00F80BD9"/>
    <w:rsid w:val="00F81020"/>
    <w:rsid w:val="00F816ED"/>
    <w:rsid w:val="00F81744"/>
    <w:rsid w:val="00F82090"/>
    <w:rsid w:val="00F82363"/>
    <w:rsid w:val="00F82F13"/>
    <w:rsid w:val="00F840D5"/>
    <w:rsid w:val="00F84FED"/>
    <w:rsid w:val="00F85195"/>
    <w:rsid w:val="00F851E8"/>
    <w:rsid w:val="00F853EB"/>
    <w:rsid w:val="00F85583"/>
    <w:rsid w:val="00F85826"/>
    <w:rsid w:val="00F87AAF"/>
    <w:rsid w:val="00F87BC7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BD1"/>
    <w:rsid w:val="00F94C71"/>
    <w:rsid w:val="00F95A71"/>
    <w:rsid w:val="00F95D03"/>
    <w:rsid w:val="00F95EA6"/>
    <w:rsid w:val="00F963EE"/>
    <w:rsid w:val="00F963FF"/>
    <w:rsid w:val="00F966B4"/>
    <w:rsid w:val="00F9675D"/>
    <w:rsid w:val="00F969EC"/>
    <w:rsid w:val="00F96BF8"/>
    <w:rsid w:val="00F96D7E"/>
    <w:rsid w:val="00F97186"/>
    <w:rsid w:val="00F97613"/>
    <w:rsid w:val="00F9779D"/>
    <w:rsid w:val="00F97F8A"/>
    <w:rsid w:val="00FA0024"/>
    <w:rsid w:val="00FA0600"/>
    <w:rsid w:val="00FA0758"/>
    <w:rsid w:val="00FA08F5"/>
    <w:rsid w:val="00FA0DB2"/>
    <w:rsid w:val="00FA1300"/>
    <w:rsid w:val="00FA1548"/>
    <w:rsid w:val="00FA1A16"/>
    <w:rsid w:val="00FA2113"/>
    <w:rsid w:val="00FA28F7"/>
    <w:rsid w:val="00FA29DA"/>
    <w:rsid w:val="00FA2ACD"/>
    <w:rsid w:val="00FA3048"/>
    <w:rsid w:val="00FA355F"/>
    <w:rsid w:val="00FA3937"/>
    <w:rsid w:val="00FA5608"/>
    <w:rsid w:val="00FA5651"/>
    <w:rsid w:val="00FA578A"/>
    <w:rsid w:val="00FA61A4"/>
    <w:rsid w:val="00FA631F"/>
    <w:rsid w:val="00FA6A67"/>
    <w:rsid w:val="00FA6B59"/>
    <w:rsid w:val="00FA6C7D"/>
    <w:rsid w:val="00FA6EFB"/>
    <w:rsid w:val="00FA764E"/>
    <w:rsid w:val="00FB04C0"/>
    <w:rsid w:val="00FB0794"/>
    <w:rsid w:val="00FB133C"/>
    <w:rsid w:val="00FB2C84"/>
    <w:rsid w:val="00FB2CB3"/>
    <w:rsid w:val="00FB2CFE"/>
    <w:rsid w:val="00FB3573"/>
    <w:rsid w:val="00FB3A22"/>
    <w:rsid w:val="00FB3CFD"/>
    <w:rsid w:val="00FB424A"/>
    <w:rsid w:val="00FB45C1"/>
    <w:rsid w:val="00FB5178"/>
    <w:rsid w:val="00FB5650"/>
    <w:rsid w:val="00FB5768"/>
    <w:rsid w:val="00FB5CED"/>
    <w:rsid w:val="00FB60DA"/>
    <w:rsid w:val="00FB619B"/>
    <w:rsid w:val="00FB6281"/>
    <w:rsid w:val="00FB6B16"/>
    <w:rsid w:val="00FB70D2"/>
    <w:rsid w:val="00FB7D92"/>
    <w:rsid w:val="00FC09FB"/>
    <w:rsid w:val="00FC1754"/>
    <w:rsid w:val="00FC340F"/>
    <w:rsid w:val="00FC35EE"/>
    <w:rsid w:val="00FC3C00"/>
    <w:rsid w:val="00FC414D"/>
    <w:rsid w:val="00FC4519"/>
    <w:rsid w:val="00FC4DAE"/>
    <w:rsid w:val="00FC542F"/>
    <w:rsid w:val="00FC57C0"/>
    <w:rsid w:val="00FC5AFC"/>
    <w:rsid w:val="00FC5FCA"/>
    <w:rsid w:val="00FC615A"/>
    <w:rsid w:val="00FC6B4B"/>
    <w:rsid w:val="00FC6E0E"/>
    <w:rsid w:val="00FC79BA"/>
    <w:rsid w:val="00FC7B0E"/>
    <w:rsid w:val="00FD032A"/>
    <w:rsid w:val="00FD0444"/>
    <w:rsid w:val="00FD055F"/>
    <w:rsid w:val="00FD0820"/>
    <w:rsid w:val="00FD0D55"/>
    <w:rsid w:val="00FD167B"/>
    <w:rsid w:val="00FD17E0"/>
    <w:rsid w:val="00FD1FBD"/>
    <w:rsid w:val="00FD295F"/>
    <w:rsid w:val="00FD3549"/>
    <w:rsid w:val="00FD3A32"/>
    <w:rsid w:val="00FD3C3F"/>
    <w:rsid w:val="00FD4089"/>
    <w:rsid w:val="00FD488D"/>
    <w:rsid w:val="00FD49C1"/>
    <w:rsid w:val="00FD4FBB"/>
    <w:rsid w:val="00FD52C3"/>
    <w:rsid w:val="00FD6864"/>
    <w:rsid w:val="00FE0E8B"/>
    <w:rsid w:val="00FE1CE0"/>
    <w:rsid w:val="00FE250F"/>
    <w:rsid w:val="00FE28A7"/>
    <w:rsid w:val="00FE2C53"/>
    <w:rsid w:val="00FE2D93"/>
    <w:rsid w:val="00FE2FE4"/>
    <w:rsid w:val="00FE3650"/>
    <w:rsid w:val="00FE3AA4"/>
    <w:rsid w:val="00FE3DB9"/>
    <w:rsid w:val="00FE4C2E"/>
    <w:rsid w:val="00FE4FF0"/>
    <w:rsid w:val="00FE5688"/>
    <w:rsid w:val="00FE68F7"/>
    <w:rsid w:val="00FE71E1"/>
    <w:rsid w:val="00FE78FC"/>
    <w:rsid w:val="00FE7F57"/>
    <w:rsid w:val="00FF0056"/>
    <w:rsid w:val="00FF0DBD"/>
    <w:rsid w:val="00FF1958"/>
    <w:rsid w:val="00FF2490"/>
    <w:rsid w:val="00FF256E"/>
    <w:rsid w:val="00FF2575"/>
    <w:rsid w:val="00FF2A12"/>
    <w:rsid w:val="00FF3107"/>
    <w:rsid w:val="00FF4029"/>
    <w:rsid w:val="00FF43DD"/>
    <w:rsid w:val="00FF4497"/>
    <w:rsid w:val="00FF47BD"/>
    <w:rsid w:val="00FF5108"/>
    <w:rsid w:val="00FF5BFF"/>
    <w:rsid w:val="00FF6A51"/>
    <w:rsid w:val="00FF6ED0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667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074B173"/>
  <w15:chartTrackingRefBased/>
  <w15:docId w15:val="{97ACF41E-8FCF-43BE-8B25-3D6501135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pPr>
      <w:jc w:val="both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pPr>
      <w:jc w:val="center"/>
    </w:pPr>
    <w:rPr>
      <w:b/>
      <w:szCs w:val="20"/>
    </w:rPr>
  </w:style>
  <w:style w:type="paragraph" w:styleId="Tekstpodstawowy3">
    <w:name w:val="Body Text 3"/>
    <w:basedOn w:val="Normalny"/>
    <w:pPr>
      <w:jc w:val="both"/>
    </w:pPr>
    <w:rPr>
      <w:b/>
      <w:bCs/>
    </w:r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pPr>
      <w:ind w:left="142" w:hanging="142"/>
      <w:jc w:val="both"/>
    </w:pPr>
  </w:style>
  <w:style w:type="paragraph" w:styleId="Tekstblokowy">
    <w:name w:val="Block Text"/>
    <w:basedOn w:val="Normalny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</w:style>
  <w:style w:type="character" w:customStyle="1" w:styleId="TekstpodstawowyZnak">
    <w:name w:val="Tekst podstawowy Znak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semiHidden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1,Akapit z listą5,Nagł. 4 SW,T_SZ_List Paragraph,normalny tekst,Akapit z listą BS,Obiekt,List Paragraph1,HŁ_Bullet1,lp1,Normal,Akapit z listą31,Wypunktowanie,List Paragraph,Normal2,Wyliczanie,BulletC,Kolorowa lista — akcent 11"/>
    <w:basedOn w:val="Normalny"/>
    <w:link w:val="AkapitzlistZnak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rsid w:val="008B2CFD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1 Znak,Akapit z listą5 Znak,Nagł. 4 SW Znak,T_SZ_List Paragraph Znak,normalny tekst Znak,Akapit z listą BS Znak,Obiekt Znak,List Paragraph1 Znak,HŁ_Bullet1 Znak,lp1 Znak,Normal Znak,Akapit z listą31 Znak,Normal2 Znak"/>
    <w:link w:val="Akapitzlist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40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E55DC"/>
  </w:style>
  <w:style w:type="character" w:customStyle="1" w:styleId="Domylnaczcionkaakapitu1">
    <w:name w:val="Domyślna czcionka akapitu1"/>
    <w:rsid w:val="00641262"/>
  </w:style>
  <w:style w:type="character" w:customStyle="1" w:styleId="Znakiprzypiswdolnych">
    <w:name w:val="Znaki przypisów dolnych"/>
    <w:rsid w:val="00641262"/>
    <w:rPr>
      <w:vertAlign w:val="superscript"/>
    </w:rPr>
  </w:style>
  <w:style w:type="character" w:customStyle="1" w:styleId="ZnakZnak0">
    <w:name w:val="Znak Znak"/>
    <w:rsid w:val="00641262"/>
    <w:rPr>
      <w:sz w:val="24"/>
      <w:szCs w:val="24"/>
      <w:lang w:val="pl-PL" w:bidi="ar-SA"/>
    </w:rPr>
  </w:style>
  <w:style w:type="character" w:customStyle="1" w:styleId="Znakinumeracji">
    <w:name w:val="Znaki numeracji"/>
    <w:rsid w:val="00641262"/>
  </w:style>
  <w:style w:type="paragraph" w:customStyle="1" w:styleId="Nagwek10">
    <w:name w:val="Nagłówek1"/>
    <w:basedOn w:val="Normalny"/>
    <w:next w:val="Tekstpodstawowy"/>
    <w:rsid w:val="00641262"/>
    <w:pPr>
      <w:suppressAutoHyphens/>
      <w:jc w:val="center"/>
    </w:pPr>
    <w:rPr>
      <w:b/>
      <w:szCs w:val="20"/>
      <w:lang w:eastAsia="zh-CN"/>
    </w:rPr>
  </w:style>
  <w:style w:type="paragraph" w:styleId="Legenda">
    <w:name w:val="caption"/>
    <w:basedOn w:val="Normalny"/>
    <w:qFormat/>
    <w:rsid w:val="00641262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641262"/>
    <w:pPr>
      <w:suppressLineNumbers/>
      <w:suppressAutoHyphens/>
    </w:pPr>
    <w:rPr>
      <w:rFonts w:cs="Mangal"/>
      <w:lang w:eastAsia="zh-CN"/>
    </w:rPr>
  </w:style>
  <w:style w:type="numbering" w:customStyle="1" w:styleId="Bezlisty1">
    <w:name w:val="Bez listy1"/>
    <w:next w:val="Bezlisty"/>
    <w:semiHidden/>
    <w:rsid w:val="00140662"/>
  </w:style>
  <w:style w:type="character" w:customStyle="1" w:styleId="ZnakZnak3">
    <w:name w:val="Znak Znak"/>
    <w:rsid w:val="00140662"/>
    <w:rPr>
      <w:sz w:val="24"/>
      <w:szCs w:val="24"/>
      <w:lang w:val="pl-PL" w:bidi="ar-SA"/>
    </w:rPr>
  </w:style>
  <w:style w:type="numbering" w:customStyle="1" w:styleId="Bezlisty2">
    <w:name w:val="Bez listy2"/>
    <w:next w:val="Bezlisty"/>
    <w:semiHidden/>
    <w:rsid w:val="0005558D"/>
  </w:style>
  <w:style w:type="character" w:customStyle="1" w:styleId="ZnakZnak4">
    <w:name w:val="Znak Znak"/>
    <w:rsid w:val="0005558D"/>
    <w:rPr>
      <w:sz w:val="24"/>
      <w:szCs w:val="24"/>
      <w:lang w:val="pl-PL" w:bidi="ar-SA"/>
    </w:rPr>
  </w:style>
  <w:style w:type="numbering" w:customStyle="1" w:styleId="Bezlisty3">
    <w:name w:val="Bez listy3"/>
    <w:next w:val="Bezlisty"/>
    <w:semiHidden/>
    <w:rsid w:val="00D21438"/>
  </w:style>
  <w:style w:type="character" w:customStyle="1" w:styleId="ZnakZnak5">
    <w:name w:val="Znak Znak"/>
    <w:rsid w:val="00D21438"/>
    <w:rPr>
      <w:sz w:val="24"/>
      <w:szCs w:val="24"/>
      <w:lang w:val="pl-PL" w:bidi="ar-SA"/>
    </w:rPr>
  </w:style>
  <w:style w:type="numbering" w:customStyle="1" w:styleId="Bezlisty4">
    <w:name w:val="Bez listy4"/>
    <w:next w:val="Bezlisty"/>
    <w:semiHidden/>
    <w:rsid w:val="0073748C"/>
  </w:style>
  <w:style w:type="character" w:customStyle="1" w:styleId="ZnakZnak6">
    <w:name w:val="Znak Znak"/>
    <w:rsid w:val="0073748C"/>
    <w:rPr>
      <w:sz w:val="24"/>
      <w:szCs w:val="24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elona-gora.pl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05438-F315-4A85-B5B3-181D3B5D3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2362</Words>
  <Characters>17774</Characters>
  <Application>Microsoft Office Word</Application>
  <DocSecurity>0</DocSecurity>
  <Lines>148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Urząd Miejski, Zielona Góra</Company>
  <LinksUpToDate>false</LinksUpToDate>
  <CharactersWithSpaces>20096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Urząd Miejski</dc:creator>
  <cp:keywords/>
  <dc:description/>
  <cp:lastModifiedBy>Iwona Ziembicka</cp:lastModifiedBy>
  <cp:revision>3</cp:revision>
  <cp:lastPrinted>2025-12-15T08:27:00Z</cp:lastPrinted>
  <dcterms:created xsi:type="dcterms:W3CDTF">2025-12-15T08:28:00Z</dcterms:created>
  <dcterms:modified xsi:type="dcterms:W3CDTF">2025-12-15T08:31:00Z</dcterms:modified>
</cp:coreProperties>
</file>